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0382A" w14:textId="77777777" w:rsidR="007C4796" w:rsidRPr="00BB2707" w:rsidRDefault="007C4796" w:rsidP="004F7A4D">
      <w:pPr>
        <w:spacing w:line="280" w:lineRule="exact"/>
        <w:rPr>
          <w:rFonts w:ascii="Times New Roman" w:hAnsi="Times New Roman"/>
          <w:b/>
          <w:szCs w:val="28"/>
          <w:lang w:val="en-US"/>
        </w:rPr>
      </w:pPr>
    </w:p>
    <w:p w14:paraId="5747669E" w14:textId="77777777" w:rsidR="00C31DEC" w:rsidRPr="004E163B" w:rsidRDefault="00C31DEC" w:rsidP="007A5509">
      <w:pPr>
        <w:spacing w:line="280" w:lineRule="exact"/>
        <w:ind w:firstLine="5245"/>
        <w:rPr>
          <w:rFonts w:ascii="Times New Roman" w:hAnsi="Times New Roman"/>
          <w:b/>
          <w:szCs w:val="28"/>
          <w:lang w:val="uk-UA"/>
        </w:rPr>
      </w:pPr>
    </w:p>
    <w:p w14:paraId="6938A08D" w14:textId="77777777" w:rsidR="007A5509"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Додаток</w:t>
      </w:r>
    </w:p>
    <w:p w14:paraId="3C74234E" w14:textId="7182D236" w:rsidR="004F7E51" w:rsidRPr="004E163B" w:rsidRDefault="007A5509" w:rsidP="00021224">
      <w:pPr>
        <w:tabs>
          <w:tab w:val="left" w:pos="142"/>
        </w:tabs>
        <w:spacing w:line="360" w:lineRule="auto"/>
        <w:ind w:left="5245"/>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2A1FEE">
        <w:rPr>
          <w:rFonts w:ascii="Times New Roman" w:hAnsi="Times New Roman"/>
          <w:bCs/>
          <w:szCs w:val="28"/>
          <w:lang w:val="en-US"/>
        </w:rPr>
        <w:t>1</w:t>
      </w:r>
      <w:r w:rsidR="009C7376">
        <w:rPr>
          <w:rFonts w:ascii="Times New Roman" w:hAnsi="Times New Roman"/>
          <w:bCs/>
          <w:szCs w:val="28"/>
          <w:lang w:val="uk-UA"/>
        </w:rPr>
        <w:t>4</w:t>
      </w:r>
      <w:r w:rsidR="00DD2CFB">
        <w:rPr>
          <w:rFonts w:ascii="Times New Roman" w:hAnsi="Times New Roman"/>
          <w:bCs/>
          <w:szCs w:val="28"/>
          <w:lang w:val="uk-UA"/>
        </w:rPr>
        <w:t>.</w:t>
      </w:r>
      <w:r w:rsidR="009C7376">
        <w:rPr>
          <w:rFonts w:ascii="Times New Roman" w:hAnsi="Times New Roman"/>
          <w:bCs/>
          <w:szCs w:val="28"/>
          <w:lang w:val="uk-UA"/>
        </w:rPr>
        <w:t>11</w:t>
      </w:r>
      <w:r w:rsidR="009F0977" w:rsidRPr="004E163B">
        <w:rPr>
          <w:rFonts w:ascii="Times New Roman" w:hAnsi="Times New Roman"/>
          <w:bCs/>
          <w:szCs w:val="28"/>
          <w:lang w:val="uk-UA"/>
        </w:rPr>
        <w:t>.</w:t>
      </w:r>
      <w:r w:rsidR="00DD2CFB">
        <w:rPr>
          <w:rFonts w:ascii="Times New Roman" w:hAnsi="Times New Roman"/>
          <w:bCs/>
          <w:szCs w:val="28"/>
          <w:lang w:val="uk-UA"/>
        </w:rPr>
        <w:t>202</w:t>
      </w:r>
      <w:r w:rsidR="00387A06">
        <w:rPr>
          <w:rFonts w:ascii="Times New Roman" w:hAnsi="Times New Roman"/>
          <w:bCs/>
          <w:szCs w:val="28"/>
          <w:lang w:val="uk-UA"/>
        </w:rPr>
        <w:t>5</w:t>
      </w:r>
      <w:r w:rsidR="000512FB" w:rsidRPr="004E163B">
        <w:rPr>
          <w:rFonts w:ascii="Times New Roman" w:hAnsi="Times New Roman"/>
          <w:bCs/>
          <w:szCs w:val="28"/>
          <w:lang w:val="uk-UA"/>
        </w:rPr>
        <w:t xml:space="preserve"> р.</w:t>
      </w:r>
      <w:r w:rsidR="009F0977" w:rsidRPr="004E163B">
        <w:rPr>
          <w:rFonts w:ascii="Times New Roman" w:hAnsi="Times New Roman"/>
          <w:bCs/>
          <w:szCs w:val="28"/>
          <w:lang w:val="uk-UA"/>
        </w:rPr>
        <w:t xml:space="preserve"> </w:t>
      </w:r>
      <w:r w:rsidR="00304B28" w:rsidRPr="004E163B">
        <w:rPr>
          <w:rFonts w:ascii="Times New Roman" w:hAnsi="Times New Roman"/>
          <w:bCs/>
          <w:szCs w:val="28"/>
          <w:lang w:val="uk-UA"/>
        </w:rPr>
        <w:t>№</w:t>
      </w:r>
      <w:r w:rsidR="00E62E7A" w:rsidRPr="004E163B">
        <w:rPr>
          <w:rFonts w:ascii="Times New Roman" w:hAnsi="Times New Roman"/>
          <w:bCs/>
          <w:szCs w:val="28"/>
          <w:lang w:val="uk-UA"/>
        </w:rPr>
        <w:t xml:space="preserve"> </w:t>
      </w:r>
      <w:r w:rsidR="00137094">
        <w:rPr>
          <w:rFonts w:ascii="Times New Roman" w:hAnsi="Times New Roman"/>
          <w:bCs/>
          <w:color w:val="000000"/>
          <w:szCs w:val="28"/>
          <w:lang w:val="en-US"/>
        </w:rPr>
        <w:t>5</w:t>
      </w:r>
      <w:r w:rsidR="009C7376">
        <w:rPr>
          <w:rFonts w:ascii="Times New Roman" w:hAnsi="Times New Roman"/>
          <w:bCs/>
          <w:color w:val="000000"/>
          <w:szCs w:val="28"/>
          <w:lang w:val="uk-UA"/>
        </w:rPr>
        <w:t>979</w:t>
      </w:r>
      <w:r w:rsidR="009F0977" w:rsidRPr="004E163B">
        <w:rPr>
          <w:rFonts w:ascii="Times New Roman" w:hAnsi="Times New Roman"/>
          <w:bCs/>
          <w:color w:val="000000"/>
          <w:szCs w:val="28"/>
          <w:lang w:val="uk-UA"/>
        </w:rPr>
        <w:t>-</w:t>
      </w:r>
      <w:r w:rsidR="009C7376">
        <w:rPr>
          <w:rFonts w:ascii="Times New Roman" w:hAnsi="Times New Roman"/>
          <w:bCs/>
          <w:color w:val="000000"/>
          <w:szCs w:val="28"/>
          <w:lang w:val="uk-UA"/>
        </w:rPr>
        <w:t>83</w:t>
      </w:r>
      <w:r w:rsidR="000512FB" w:rsidRPr="004E163B">
        <w:rPr>
          <w:rFonts w:ascii="Times New Roman" w:hAnsi="Times New Roman"/>
          <w:bCs/>
          <w:color w:val="000000"/>
          <w:szCs w:val="28"/>
          <w:lang w:val="uk-UA"/>
        </w:rPr>
        <w:t>-VIІІ</w:t>
      </w:r>
      <w:r w:rsidR="000512FB" w:rsidRPr="004E163B">
        <w:rPr>
          <w:rFonts w:ascii="Times New Roman" w:hAnsi="Times New Roman"/>
          <w:bCs/>
          <w:szCs w:val="28"/>
          <w:lang w:val="uk-UA"/>
        </w:rPr>
        <w:t xml:space="preserve"> </w:t>
      </w:r>
    </w:p>
    <w:p w14:paraId="4E7B3842"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82A1C6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3290B938" w14:textId="77777777" w:rsidR="00F67858" w:rsidRPr="004E163B" w:rsidRDefault="00F67858"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751E6159"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9898287" w14:textId="77777777" w:rsidR="000B06B6" w:rsidRPr="004E163B" w:rsidRDefault="000B06B6" w:rsidP="00021224">
      <w:pPr>
        <w:tabs>
          <w:tab w:val="left" w:pos="142"/>
        </w:tabs>
        <w:spacing w:line="360" w:lineRule="auto"/>
        <w:jc w:val="center"/>
        <w:rPr>
          <w:rFonts w:ascii="Times New Roman" w:hAnsi="Times New Roman"/>
          <w:szCs w:val="28"/>
          <w:lang w:val="uk-UA"/>
        </w:rPr>
      </w:pPr>
    </w:p>
    <w:p w14:paraId="1B613DCD" w14:textId="77777777" w:rsidR="003F4BD3" w:rsidRPr="004E163B" w:rsidRDefault="003F4BD3" w:rsidP="00021224">
      <w:pPr>
        <w:tabs>
          <w:tab w:val="left" w:pos="142"/>
        </w:tabs>
        <w:spacing w:line="360" w:lineRule="auto"/>
        <w:jc w:val="center"/>
        <w:rPr>
          <w:rFonts w:ascii="Times New Roman" w:hAnsi="Times New Roman"/>
          <w:b/>
          <w:szCs w:val="28"/>
          <w:u w:val="single"/>
          <w:lang w:val="uk-UA"/>
        </w:rPr>
      </w:pPr>
    </w:p>
    <w:p w14:paraId="7C8CA342"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A600740"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1102E7DD" w14:textId="77777777" w:rsidR="00F67858" w:rsidRPr="004E163B" w:rsidRDefault="00F67858" w:rsidP="00021224">
      <w:pPr>
        <w:tabs>
          <w:tab w:val="left" w:pos="142"/>
        </w:tabs>
        <w:spacing w:line="360" w:lineRule="auto"/>
        <w:jc w:val="center"/>
        <w:rPr>
          <w:rFonts w:ascii="Times New Roman" w:hAnsi="Times New Roman"/>
          <w:b/>
          <w:szCs w:val="28"/>
          <w:u w:val="single"/>
          <w:lang w:val="uk-UA"/>
        </w:rPr>
      </w:pPr>
    </w:p>
    <w:p w14:paraId="3785B2F2" w14:textId="77777777" w:rsidR="00F67858" w:rsidRPr="004E163B" w:rsidRDefault="004F7E51"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 xml:space="preserve">Цільова Програма  </w:t>
      </w:r>
    </w:p>
    <w:p w14:paraId="1F2EC775" w14:textId="66B95E4E" w:rsidR="00F67858" w:rsidRPr="004E163B" w:rsidRDefault="00B706F9" w:rsidP="00021224">
      <w:pPr>
        <w:tabs>
          <w:tab w:val="left" w:pos="142"/>
        </w:tabs>
        <w:spacing w:line="360" w:lineRule="auto"/>
        <w:jc w:val="center"/>
        <w:rPr>
          <w:rFonts w:ascii="Times New Roman" w:hAnsi="Times New Roman"/>
          <w:szCs w:val="28"/>
          <w:lang w:val="uk-UA"/>
        </w:rPr>
      </w:pPr>
      <w:r w:rsidRPr="004E163B">
        <w:rPr>
          <w:rFonts w:ascii="Times New Roman" w:hAnsi="Times New Roman"/>
          <w:b/>
          <w:szCs w:val="28"/>
          <w:lang w:val="uk-UA"/>
        </w:rPr>
        <w:t xml:space="preserve"> </w:t>
      </w:r>
      <w:r w:rsidR="00792D20" w:rsidRPr="004E163B">
        <w:rPr>
          <w:rFonts w:ascii="Times New Roman" w:hAnsi="Times New Roman"/>
          <w:b/>
          <w:szCs w:val="28"/>
          <w:lang w:val="uk-UA"/>
        </w:rPr>
        <w:t xml:space="preserve">фінансової </w:t>
      </w:r>
      <w:r w:rsidR="00B74979" w:rsidRPr="004E163B">
        <w:rPr>
          <w:rFonts w:ascii="Times New Roman" w:hAnsi="Times New Roman"/>
          <w:b/>
          <w:szCs w:val="28"/>
          <w:lang w:val="uk-UA"/>
        </w:rPr>
        <w:t xml:space="preserve">підтримки </w:t>
      </w:r>
      <w:r w:rsidR="00854BB9" w:rsidRPr="004E163B">
        <w:rPr>
          <w:rFonts w:ascii="Times New Roman" w:hAnsi="Times New Roman"/>
          <w:b/>
          <w:szCs w:val="28"/>
          <w:lang w:val="uk-UA"/>
        </w:rPr>
        <w:t>к</w:t>
      </w:r>
      <w:r w:rsidR="00B74979" w:rsidRPr="004E163B">
        <w:rPr>
          <w:rFonts w:ascii="Times New Roman" w:hAnsi="Times New Roman"/>
          <w:b/>
          <w:szCs w:val="28"/>
          <w:lang w:val="uk-UA"/>
        </w:rPr>
        <w:t>омунальн</w:t>
      </w:r>
      <w:r w:rsidR="00DB78E0" w:rsidRPr="004E163B">
        <w:rPr>
          <w:rFonts w:ascii="Times New Roman" w:hAnsi="Times New Roman"/>
          <w:b/>
          <w:szCs w:val="28"/>
          <w:lang w:val="uk-UA"/>
        </w:rPr>
        <w:t>их</w:t>
      </w:r>
      <w:r w:rsidR="00B74979" w:rsidRPr="004E163B">
        <w:rPr>
          <w:rFonts w:ascii="Times New Roman" w:hAnsi="Times New Roman"/>
          <w:b/>
          <w:szCs w:val="28"/>
          <w:lang w:val="uk-UA"/>
        </w:rPr>
        <w:t xml:space="preserve"> підприємств </w:t>
      </w:r>
      <w:r w:rsidR="00EE546E" w:rsidRPr="004E163B">
        <w:rPr>
          <w:rFonts w:ascii="Times New Roman" w:hAnsi="Times New Roman"/>
          <w:b/>
          <w:szCs w:val="28"/>
          <w:lang w:val="uk-UA"/>
        </w:rPr>
        <w:t>Бучанської міської</w:t>
      </w:r>
      <w:r w:rsidR="00DB78E0" w:rsidRPr="004E163B">
        <w:rPr>
          <w:rFonts w:ascii="Times New Roman" w:hAnsi="Times New Roman"/>
          <w:b/>
          <w:szCs w:val="28"/>
          <w:lang w:val="uk-UA"/>
        </w:rPr>
        <w:t xml:space="preserve"> ради</w:t>
      </w:r>
      <w:r w:rsidR="00021224">
        <w:rPr>
          <w:rFonts w:ascii="Times New Roman" w:hAnsi="Times New Roman"/>
          <w:b/>
          <w:szCs w:val="28"/>
          <w:lang w:val="uk-UA"/>
        </w:rPr>
        <w:t xml:space="preserve"> на 202</w:t>
      </w:r>
      <w:r w:rsidR="009C7376">
        <w:rPr>
          <w:rFonts w:ascii="Times New Roman" w:hAnsi="Times New Roman"/>
          <w:b/>
          <w:szCs w:val="28"/>
          <w:lang w:val="uk-UA"/>
        </w:rPr>
        <w:t>5</w:t>
      </w:r>
      <w:r w:rsidR="00021224">
        <w:rPr>
          <w:rFonts w:ascii="Times New Roman" w:hAnsi="Times New Roman"/>
          <w:b/>
          <w:szCs w:val="28"/>
          <w:lang w:val="uk-UA"/>
        </w:rPr>
        <w:t>-202</w:t>
      </w:r>
      <w:r w:rsidR="009C7376">
        <w:rPr>
          <w:rFonts w:ascii="Times New Roman" w:hAnsi="Times New Roman"/>
          <w:b/>
          <w:szCs w:val="28"/>
          <w:lang w:val="uk-UA"/>
        </w:rPr>
        <w:t>8</w:t>
      </w:r>
      <w:r w:rsidR="00021224">
        <w:rPr>
          <w:rFonts w:ascii="Times New Roman" w:hAnsi="Times New Roman"/>
          <w:b/>
          <w:szCs w:val="28"/>
          <w:lang w:val="uk-UA"/>
        </w:rPr>
        <w:t xml:space="preserve"> роки</w:t>
      </w:r>
    </w:p>
    <w:p w14:paraId="60A6894D"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6FEE38D8" w14:textId="77777777" w:rsidR="00F67858" w:rsidRPr="004E163B" w:rsidRDefault="00F67858" w:rsidP="00021224">
      <w:pPr>
        <w:tabs>
          <w:tab w:val="left" w:pos="142"/>
        </w:tabs>
        <w:spacing w:line="360" w:lineRule="auto"/>
        <w:jc w:val="center"/>
        <w:rPr>
          <w:rFonts w:ascii="Times New Roman" w:hAnsi="Times New Roman"/>
          <w:szCs w:val="28"/>
          <w:lang w:val="uk-UA"/>
        </w:rPr>
      </w:pPr>
    </w:p>
    <w:p w14:paraId="2107A99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E00ACC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3AF1930E"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60A35979"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5AC6B8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2A6A59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2C4415"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033CE7EC"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299F9D0"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811796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16C4BC6"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42A3CA77"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209B0169" w14:textId="77777777" w:rsidR="00C77FC9" w:rsidRPr="004E163B" w:rsidRDefault="00C77FC9" w:rsidP="00021224">
      <w:pPr>
        <w:tabs>
          <w:tab w:val="left" w:pos="142"/>
        </w:tabs>
        <w:spacing w:line="300" w:lineRule="exact"/>
        <w:jc w:val="center"/>
        <w:rPr>
          <w:rFonts w:ascii="Times New Roman" w:hAnsi="Times New Roman"/>
          <w:sz w:val="24"/>
          <w:szCs w:val="24"/>
          <w:lang w:val="uk-UA"/>
        </w:rPr>
      </w:pPr>
    </w:p>
    <w:p w14:paraId="7591EC3D"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A20CADB"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57132693"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14BBA85A" w14:textId="77777777" w:rsidR="00F67858" w:rsidRPr="004E163B" w:rsidRDefault="00F67858" w:rsidP="00021224">
      <w:pPr>
        <w:tabs>
          <w:tab w:val="left" w:pos="142"/>
        </w:tabs>
        <w:spacing w:line="300" w:lineRule="exact"/>
        <w:jc w:val="center"/>
        <w:rPr>
          <w:rFonts w:ascii="Times New Roman" w:hAnsi="Times New Roman"/>
          <w:sz w:val="24"/>
          <w:szCs w:val="24"/>
          <w:lang w:val="uk-UA"/>
        </w:rPr>
      </w:pPr>
    </w:p>
    <w:p w14:paraId="7E363B17"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185DC9E" w14:textId="77777777" w:rsidR="001121B4" w:rsidRPr="004E163B" w:rsidRDefault="001121B4" w:rsidP="00021224">
      <w:pPr>
        <w:tabs>
          <w:tab w:val="left" w:pos="142"/>
        </w:tabs>
        <w:spacing w:line="300" w:lineRule="exact"/>
        <w:rPr>
          <w:rFonts w:ascii="Times New Roman" w:hAnsi="Times New Roman"/>
          <w:sz w:val="24"/>
          <w:szCs w:val="24"/>
          <w:lang w:val="uk-UA"/>
        </w:rPr>
      </w:pPr>
    </w:p>
    <w:p w14:paraId="076D453C"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0605CC3E" w14:textId="77777777" w:rsidR="001121B4" w:rsidRPr="004E163B" w:rsidRDefault="001121B4" w:rsidP="00021224">
      <w:pPr>
        <w:tabs>
          <w:tab w:val="left" w:pos="142"/>
        </w:tabs>
        <w:spacing w:line="300" w:lineRule="exact"/>
        <w:jc w:val="center"/>
        <w:rPr>
          <w:rFonts w:ascii="Times New Roman" w:hAnsi="Times New Roman"/>
          <w:sz w:val="24"/>
          <w:szCs w:val="24"/>
          <w:lang w:val="uk-UA"/>
        </w:rPr>
      </w:pPr>
    </w:p>
    <w:p w14:paraId="27792368" w14:textId="77777777" w:rsidR="009F0977" w:rsidRPr="004E163B" w:rsidRDefault="006C4543" w:rsidP="00021224">
      <w:pPr>
        <w:tabs>
          <w:tab w:val="left" w:pos="142"/>
        </w:tabs>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30472663" w:rsidR="000B06B6" w:rsidRPr="004E163B" w:rsidRDefault="00FD62A8" w:rsidP="00021224">
      <w:pPr>
        <w:tabs>
          <w:tab w:val="left" w:pos="142"/>
        </w:tabs>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B16577">
        <w:rPr>
          <w:rFonts w:ascii="Times New Roman" w:hAnsi="Times New Roman"/>
          <w:szCs w:val="28"/>
          <w:lang w:val="uk-UA"/>
        </w:rPr>
        <w:t>5</w:t>
      </w:r>
    </w:p>
    <w:p w14:paraId="31A0E027" w14:textId="77777777" w:rsidR="003838B2" w:rsidRPr="004E163B" w:rsidRDefault="003838B2" w:rsidP="00021224">
      <w:pPr>
        <w:widowControl w:val="0"/>
        <w:shd w:val="clear" w:color="auto" w:fill="FFFFFF"/>
        <w:tabs>
          <w:tab w:val="left" w:pos="142"/>
        </w:tabs>
        <w:spacing w:line="240" w:lineRule="exact"/>
        <w:jc w:val="center"/>
        <w:rPr>
          <w:rFonts w:ascii="Times New Roman" w:hAnsi="Times New Roman"/>
          <w:bCs/>
          <w:color w:val="000000"/>
          <w:sz w:val="24"/>
          <w:szCs w:val="24"/>
          <w:lang w:val="uk-UA"/>
        </w:rPr>
        <w:sectPr w:rsidR="003838B2" w:rsidRPr="004E163B" w:rsidSect="00A802AF">
          <w:headerReference w:type="even" r:id="rId8"/>
          <w:headerReference w:type="default" r:id="rId9"/>
          <w:pgSz w:w="11906" w:h="16838"/>
          <w:pgMar w:top="425" w:right="1021" w:bottom="284" w:left="1247" w:header="181" w:footer="720" w:gutter="0"/>
          <w:pgNumType w:start="1"/>
          <w:cols w:space="720"/>
          <w:titlePg/>
          <w:docGrid w:linePitch="381"/>
        </w:sectPr>
      </w:pPr>
    </w:p>
    <w:p w14:paraId="03C40F2A" w14:textId="77777777" w:rsidR="00485304" w:rsidRPr="00485304" w:rsidRDefault="00485304" w:rsidP="00021224">
      <w:pPr>
        <w:numPr>
          <w:ilvl w:val="0"/>
          <w:numId w:val="23"/>
        </w:numPr>
        <w:tabs>
          <w:tab w:val="left" w:pos="142"/>
        </w:tabs>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14:paraId="57482A69" w14:textId="77777777" w:rsidTr="004021AE">
        <w:tc>
          <w:tcPr>
            <w:tcW w:w="516" w:type="dxa"/>
          </w:tcPr>
          <w:p w14:paraId="13866D5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021224">
            <w:pPr>
              <w:tabs>
                <w:tab w:val="left" w:pos="142"/>
              </w:tabs>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021224">
            <w:pPr>
              <w:tabs>
                <w:tab w:val="left" w:pos="142"/>
              </w:tabs>
              <w:overflowPunct/>
              <w:autoSpaceDE/>
              <w:autoSpaceDN/>
              <w:adjustRightInd/>
              <w:jc w:val="both"/>
              <w:rPr>
                <w:rFonts w:ascii="Times New Roman" w:hAnsi="Times New Roman"/>
                <w:i/>
                <w:sz w:val="24"/>
                <w:lang w:val="uk-UA"/>
              </w:rPr>
            </w:pPr>
          </w:p>
        </w:tc>
        <w:tc>
          <w:tcPr>
            <w:tcW w:w="5901" w:type="dxa"/>
          </w:tcPr>
          <w:p w14:paraId="0C05D850" w14:textId="15EB5C7D" w:rsidR="00485304" w:rsidRPr="00485304" w:rsidRDefault="00485304" w:rsidP="00021224">
            <w:pPr>
              <w:tabs>
                <w:tab w:val="left" w:pos="142"/>
              </w:tabs>
              <w:jc w:val="both"/>
              <w:rPr>
                <w:rFonts w:ascii="Times New Roman" w:hAnsi="Times New Roman"/>
                <w:sz w:val="24"/>
                <w:lang w:val="uk-UA"/>
              </w:rPr>
            </w:pPr>
            <w:r w:rsidRPr="004E163B">
              <w:rPr>
                <w:rFonts w:ascii="Times New Roman" w:hAnsi="Times New Roman"/>
                <w:bCs/>
                <w:sz w:val="24"/>
                <w:lang w:val="uk-UA"/>
              </w:rPr>
              <w:t>Цільова Програма фінансової підтримки комунальних підприємств Бучанської міської ради</w:t>
            </w:r>
            <w:r w:rsidR="00175DCB">
              <w:rPr>
                <w:rFonts w:ascii="Times New Roman" w:hAnsi="Times New Roman"/>
                <w:bCs/>
                <w:sz w:val="24"/>
                <w:lang w:val="uk-UA"/>
              </w:rPr>
              <w:t xml:space="preserve"> на 2025-2026 роки</w:t>
            </w:r>
          </w:p>
        </w:tc>
      </w:tr>
      <w:tr w:rsidR="00485304" w:rsidRPr="00485304" w14:paraId="5681F596" w14:textId="77777777" w:rsidTr="004021AE">
        <w:tc>
          <w:tcPr>
            <w:tcW w:w="516" w:type="dxa"/>
          </w:tcPr>
          <w:p w14:paraId="068FE493"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4021AE">
        <w:tc>
          <w:tcPr>
            <w:tcW w:w="516" w:type="dxa"/>
          </w:tcPr>
          <w:p w14:paraId="52B75D6C"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5"/>
              <w:tblW w:w="0" w:type="auto"/>
              <w:tblLook w:val="04A0" w:firstRow="1" w:lastRow="0" w:firstColumn="1" w:lastColumn="0" w:noHBand="0" w:noVBand="1"/>
            </w:tblPr>
            <w:tblGrid>
              <w:gridCol w:w="5685"/>
            </w:tblGrid>
            <w:tr w:rsidR="00485304" w:rsidRPr="00485304" w14:paraId="63AD2428" w14:textId="77777777" w:rsidTr="004021AE">
              <w:tc>
                <w:tcPr>
                  <w:tcW w:w="5901" w:type="dxa"/>
                  <w:tcBorders>
                    <w:top w:val="nil"/>
                    <w:left w:val="nil"/>
                    <w:bottom w:val="nil"/>
                    <w:right w:val="nil"/>
                  </w:tcBorders>
                </w:tcPr>
                <w:p w14:paraId="7AE5F9CD" w14:textId="63559F02" w:rsidR="00485304" w:rsidRPr="002A1FEE" w:rsidRDefault="00485304" w:rsidP="00021224">
                  <w:pPr>
                    <w:tabs>
                      <w:tab w:val="left" w:pos="142"/>
                    </w:tabs>
                    <w:overflowPunct/>
                    <w:autoSpaceDE/>
                    <w:autoSpaceDN/>
                    <w:adjustRightInd/>
                    <w:rPr>
                      <w:rFonts w:ascii="Times New Roman" w:hAnsi="Times New Roman"/>
                      <w:sz w:val="24"/>
                      <w:lang w:val="en-US"/>
                    </w:rPr>
                  </w:pPr>
                  <w:r w:rsidRPr="00485304">
                    <w:rPr>
                      <w:rFonts w:ascii="Times New Roman" w:hAnsi="Times New Roman"/>
                      <w:sz w:val="24"/>
                      <w:lang w:val="uk-UA"/>
                    </w:rPr>
                    <w:t xml:space="preserve">Рішення виконавчого комітету БМР від </w:t>
                  </w:r>
                  <w:r w:rsidR="00175DCB">
                    <w:rPr>
                      <w:rFonts w:ascii="Times New Roman" w:hAnsi="Times New Roman"/>
                      <w:sz w:val="24"/>
                      <w:lang w:val="uk-UA"/>
                    </w:rPr>
                    <w:t>29</w:t>
                  </w:r>
                  <w:r w:rsidRPr="00485304">
                    <w:rPr>
                      <w:rFonts w:ascii="Times New Roman" w:hAnsi="Times New Roman"/>
                      <w:sz w:val="24"/>
                      <w:lang w:val="uk-UA"/>
                    </w:rPr>
                    <w:t>.1</w:t>
                  </w:r>
                  <w:r w:rsidR="00175DCB">
                    <w:rPr>
                      <w:rFonts w:ascii="Times New Roman" w:hAnsi="Times New Roman"/>
                      <w:sz w:val="24"/>
                      <w:lang w:val="uk-UA"/>
                    </w:rPr>
                    <w:t>1</w:t>
                  </w:r>
                  <w:r w:rsidRPr="00485304">
                    <w:rPr>
                      <w:rFonts w:ascii="Times New Roman" w:hAnsi="Times New Roman"/>
                      <w:sz w:val="24"/>
                      <w:lang w:val="uk-UA"/>
                    </w:rPr>
                    <w:t>.202</w:t>
                  </w:r>
                  <w:r w:rsidR="00175DCB">
                    <w:rPr>
                      <w:rFonts w:ascii="Times New Roman" w:hAnsi="Times New Roman"/>
                      <w:sz w:val="24"/>
                      <w:lang w:val="uk-UA"/>
                    </w:rPr>
                    <w:t xml:space="preserve">4 </w:t>
                  </w:r>
                  <w:r w:rsidRPr="00485304">
                    <w:rPr>
                      <w:rFonts w:ascii="Times New Roman" w:hAnsi="Times New Roman"/>
                      <w:sz w:val="24"/>
                      <w:lang w:val="uk-UA"/>
                    </w:rPr>
                    <w:t xml:space="preserve">№ </w:t>
                  </w:r>
                  <w:r w:rsidR="002A1FEE">
                    <w:rPr>
                      <w:rFonts w:ascii="Times New Roman" w:hAnsi="Times New Roman"/>
                      <w:sz w:val="24"/>
                      <w:lang w:val="en-US"/>
                    </w:rPr>
                    <w:t>6080</w:t>
                  </w:r>
                </w:p>
              </w:tc>
            </w:tr>
          </w:tbl>
          <w:p w14:paraId="045107F3" w14:textId="77777777" w:rsidR="00485304" w:rsidRPr="00485DC0" w:rsidRDefault="00485304" w:rsidP="00021224">
            <w:pPr>
              <w:tabs>
                <w:tab w:val="left" w:pos="142"/>
              </w:tabs>
              <w:overflowPunct/>
              <w:autoSpaceDE/>
              <w:autoSpaceDN/>
              <w:adjustRightInd/>
              <w:rPr>
                <w:rFonts w:ascii="Times New Roman" w:hAnsi="Times New Roman"/>
                <w:sz w:val="24"/>
              </w:rPr>
            </w:pPr>
          </w:p>
        </w:tc>
      </w:tr>
      <w:tr w:rsidR="00485304" w:rsidRPr="00485304" w14:paraId="246EBA87" w14:textId="77777777" w:rsidTr="004021AE">
        <w:tc>
          <w:tcPr>
            <w:tcW w:w="516" w:type="dxa"/>
          </w:tcPr>
          <w:p w14:paraId="32F97E3B"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021224">
            <w:pPr>
              <w:tabs>
                <w:tab w:val="left" w:pos="142"/>
              </w:tabs>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4021AE">
        <w:tc>
          <w:tcPr>
            <w:tcW w:w="516" w:type="dxa"/>
          </w:tcPr>
          <w:p w14:paraId="46F6865D"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Співрозробники Програми</w:t>
            </w:r>
          </w:p>
        </w:tc>
        <w:tc>
          <w:tcPr>
            <w:tcW w:w="5901" w:type="dxa"/>
          </w:tcPr>
          <w:p w14:paraId="1FF0E9C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«Бучасервіс»</w:t>
            </w:r>
          </w:p>
          <w:p w14:paraId="78451616"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«Бучатранссервіс»</w:t>
            </w:r>
          </w:p>
        </w:tc>
      </w:tr>
      <w:tr w:rsidR="00485304" w:rsidRPr="00485304" w14:paraId="100BB79D" w14:textId="77777777" w:rsidTr="004021AE">
        <w:tc>
          <w:tcPr>
            <w:tcW w:w="516" w:type="dxa"/>
          </w:tcPr>
          <w:p w14:paraId="32C768E1"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021224">
            <w:pPr>
              <w:tabs>
                <w:tab w:val="left" w:pos="142"/>
              </w:tabs>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4021AE">
        <w:tc>
          <w:tcPr>
            <w:tcW w:w="516" w:type="dxa"/>
          </w:tcPr>
          <w:p w14:paraId="2C8FC998"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591FA26D"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«Бучасервіс»</w:t>
            </w:r>
          </w:p>
          <w:p w14:paraId="2DA71580" w14:textId="77777777" w:rsidR="00485304" w:rsidRPr="004E163B" w:rsidRDefault="00485304" w:rsidP="00021224">
            <w:pPr>
              <w:widowControl w:val="0"/>
              <w:shd w:val="clear" w:color="auto" w:fill="FFFFFF"/>
              <w:tabs>
                <w:tab w:val="left" w:pos="142"/>
              </w:tabs>
              <w:jc w:val="both"/>
              <w:rPr>
                <w:rFonts w:ascii="Times New Roman" w:hAnsi="Times New Roman"/>
                <w:bCs/>
                <w:color w:val="000000"/>
                <w:sz w:val="24"/>
                <w:lang w:val="uk-UA"/>
              </w:rPr>
            </w:pPr>
            <w:r w:rsidRPr="004E163B">
              <w:rPr>
                <w:rFonts w:ascii="Times New Roman" w:hAnsi="Times New Roman"/>
                <w:bCs/>
                <w:color w:val="000000"/>
                <w:sz w:val="24"/>
                <w:lang w:val="uk-UA"/>
              </w:rPr>
              <w:t>КП «Бучатранссервіс»</w:t>
            </w:r>
          </w:p>
        </w:tc>
      </w:tr>
      <w:tr w:rsidR="00485304" w:rsidRPr="00485304" w14:paraId="6EA36D74" w14:textId="77777777" w:rsidTr="004021AE">
        <w:tc>
          <w:tcPr>
            <w:tcW w:w="516" w:type="dxa"/>
          </w:tcPr>
          <w:p w14:paraId="14CB3E36"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770840F6" w:rsidR="00485304" w:rsidRPr="004E163B" w:rsidRDefault="00485304" w:rsidP="00021224">
            <w:pPr>
              <w:tabs>
                <w:tab w:val="left" w:pos="142"/>
              </w:tabs>
              <w:overflowPunct/>
              <w:autoSpaceDE/>
              <w:autoSpaceDN/>
              <w:adjustRightInd/>
              <w:rPr>
                <w:rFonts w:ascii="Times New Roman" w:hAnsi="Times New Roman"/>
                <w:sz w:val="24"/>
                <w:lang w:val="uk-UA"/>
              </w:rPr>
            </w:pPr>
            <w:r w:rsidRPr="004E163B">
              <w:rPr>
                <w:rFonts w:ascii="Times New Roman" w:hAnsi="Times New Roman"/>
                <w:sz w:val="24"/>
                <w:lang w:val="uk-UA"/>
              </w:rPr>
              <w:t>січень</w:t>
            </w:r>
            <w:r w:rsidRPr="00485304">
              <w:rPr>
                <w:rFonts w:ascii="Times New Roman" w:hAnsi="Times New Roman"/>
                <w:sz w:val="24"/>
                <w:lang w:val="uk-UA"/>
              </w:rPr>
              <w:t>-грудень 202</w:t>
            </w:r>
            <w:r w:rsidR="00175DCB">
              <w:rPr>
                <w:rFonts w:ascii="Times New Roman" w:hAnsi="Times New Roman"/>
                <w:sz w:val="24"/>
                <w:lang w:val="uk-UA"/>
              </w:rPr>
              <w:t>5</w:t>
            </w:r>
            <w:r w:rsidRPr="00485304">
              <w:rPr>
                <w:rFonts w:ascii="Times New Roman" w:hAnsi="Times New Roman"/>
                <w:sz w:val="24"/>
                <w:lang w:val="uk-UA"/>
              </w:rPr>
              <w:t xml:space="preserve"> р.</w:t>
            </w:r>
          </w:p>
          <w:p w14:paraId="7559CE89" w14:textId="77777777" w:rsid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sidR="00175DCB">
              <w:rPr>
                <w:rFonts w:ascii="Times New Roman" w:hAnsi="Times New Roman"/>
                <w:sz w:val="24"/>
                <w:lang w:val="uk-UA"/>
              </w:rPr>
              <w:t>6</w:t>
            </w:r>
            <w:r w:rsidRPr="00485304">
              <w:rPr>
                <w:rFonts w:ascii="Times New Roman" w:hAnsi="Times New Roman"/>
                <w:sz w:val="24"/>
                <w:lang w:val="uk-UA"/>
              </w:rPr>
              <w:t xml:space="preserve"> р.</w:t>
            </w:r>
          </w:p>
          <w:p w14:paraId="09F96B38" w14:textId="77A45A70" w:rsidR="009C7376" w:rsidRDefault="009C7376" w:rsidP="009C7376">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Pr>
                <w:rFonts w:ascii="Times New Roman" w:hAnsi="Times New Roman"/>
                <w:sz w:val="24"/>
                <w:lang w:val="uk-UA"/>
              </w:rPr>
              <w:t>7</w:t>
            </w:r>
            <w:r w:rsidRPr="00485304">
              <w:rPr>
                <w:rFonts w:ascii="Times New Roman" w:hAnsi="Times New Roman"/>
                <w:sz w:val="24"/>
                <w:lang w:val="uk-UA"/>
              </w:rPr>
              <w:t xml:space="preserve"> р.</w:t>
            </w:r>
          </w:p>
          <w:p w14:paraId="0AEAD96A" w14:textId="4975D94E" w:rsidR="009C7376" w:rsidRPr="00485304" w:rsidRDefault="009C7376"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Pr>
                <w:rFonts w:ascii="Times New Roman" w:hAnsi="Times New Roman"/>
                <w:sz w:val="24"/>
                <w:lang w:val="uk-UA"/>
              </w:rPr>
              <w:t>8</w:t>
            </w:r>
            <w:r w:rsidRPr="00485304">
              <w:rPr>
                <w:rFonts w:ascii="Times New Roman" w:hAnsi="Times New Roman"/>
                <w:sz w:val="24"/>
                <w:lang w:val="uk-UA"/>
              </w:rPr>
              <w:t xml:space="preserve"> р.</w:t>
            </w:r>
          </w:p>
        </w:tc>
      </w:tr>
      <w:tr w:rsidR="00485304" w:rsidRPr="00485304" w14:paraId="7A4C377F" w14:textId="77777777" w:rsidTr="004021AE">
        <w:tc>
          <w:tcPr>
            <w:tcW w:w="516" w:type="dxa"/>
          </w:tcPr>
          <w:p w14:paraId="0EAAF2F4"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305AEECF"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pacing w:val="-2"/>
                <w:sz w:val="24"/>
                <w:lang w:val="uk-UA"/>
              </w:rPr>
              <w:t xml:space="preserve">прогнозування та виділення з </w:t>
            </w:r>
            <w:r w:rsidRPr="00485304">
              <w:rPr>
                <w:rFonts w:ascii="Times New Roman" w:hAnsi="Times New Roman"/>
                <w:sz w:val="24"/>
                <w:lang w:val="uk-UA"/>
              </w:rPr>
              <w:t>місцевого</w:t>
            </w:r>
            <w:r w:rsidRPr="00485304">
              <w:rPr>
                <w:rFonts w:ascii="Times New Roman" w:hAnsi="Times New Roman"/>
                <w:spacing w:val="-2"/>
                <w:sz w:val="24"/>
                <w:lang w:val="uk-UA"/>
              </w:rPr>
              <w:t xml:space="preserve"> бюджету коштів для </w:t>
            </w:r>
            <w:r w:rsidRPr="004E163B">
              <w:rPr>
                <w:rFonts w:ascii="Times New Roman" w:hAnsi="Times New Roman"/>
                <w:spacing w:val="-2"/>
                <w:sz w:val="24"/>
                <w:lang w:val="uk-UA"/>
              </w:rPr>
              <w:t>фінансової підтримки комунальних підприємств</w:t>
            </w:r>
            <w:r w:rsidRPr="00485304">
              <w:rPr>
                <w:rFonts w:ascii="Times New Roman" w:hAnsi="Times New Roman"/>
                <w:bCs/>
                <w:sz w:val="24"/>
                <w:lang w:val="uk-UA"/>
              </w:rPr>
              <w:t xml:space="preserve"> Бучанської міської територіальної громади на 202</w:t>
            </w:r>
            <w:r w:rsidR="00175DCB">
              <w:rPr>
                <w:rFonts w:ascii="Times New Roman" w:hAnsi="Times New Roman"/>
                <w:bCs/>
                <w:sz w:val="24"/>
                <w:lang w:val="uk-UA"/>
              </w:rPr>
              <w:t>5</w:t>
            </w:r>
            <w:r w:rsidRPr="00485304">
              <w:rPr>
                <w:rFonts w:ascii="Times New Roman" w:hAnsi="Times New Roman"/>
                <w:bCs/>
                <w:sz w:val="24"/>
                <w:lang w:val="uk-UA"/>
              </w:rPr>
              <w:t>-202</w:t>
            </w:r>
            <w:r w:rsidR="009C7376">
              <w:rPr>
                <w:rFonts w:ascii="Times New Roman" w:hAnsi="Times New Roman"/>
                <w:bCs/>
                <w:sz w:val="24"/>
                <w:lang w:val="uk-UA"/>
              </w:rPr>
              <w:t>8</w:t>
            </w:r>
            <w:r w:rsidRPr="00485304">
              <w:rPr>
                <w:rFonts w:ascii="Times New Roman" w:hAnsi="Times New Roman"/>
                <w:bCs/>
                <w:sz w:val="24"/>
                <w:lang w:val="uk-UA"/>
              </w:rPr>
              <w:t xml:space="preserve"> рр.</w:t>
            </w:r>
          </w:p>
        </w:tc>
      </w:tr>
      <w:tr w:rsidR="00485304" w:rsidRPr="00485304" w14:paraId="2064308E" w14:textId="77777777" w:rsidTr="004021AE">
        <w:tc>
          <w:tcPr>
            <w:tcW w:w="516" w:type="dxa"/>
          </w:tcPr>
          <w:p w14:paraId="58FA006A"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17A83A56"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p>
          <w:p w14:paraId="2BD2BF33"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 кошти позабюджетних джерел</w:t>
            </w:r>
          </w:p>
        </w:tc>
        <w:tc>
          <w:tcPr>
            <w:tcW w:w="5901" w:type="dxa"/>
          </w:tcPr>
          <w:p w14:paraId="4EFDC5B8"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7896F48A"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52304406"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20AE779E" w14:textId="77777777" w:rsidR="009F3FE5" w:rsidRPr="004E163B" w:rsidRDefault="009F3FE5" w:rsidP="00021224">
            <w:pPr>
              <w:tabs>
                <w:tab w:val="left" w:pos="142"/>
              </w:tabs>
              <w:overflowPunct/>
              <w:autoSpaceDE/>
              <w:autoSpaceDN/>
              <w:adjustRightInd/>
              <w:rPr>
                <w:rFonts w:ascii="Times New Roman" w:hAnsi="Times New Roman"/>
                <w:sz w:val="24"/>
                <w:lang w:val="uk-UA"/>
              </w:rPr>
            </w:pPr>
          </w:p>
          <w:p w14:paraId="3BCDE38A" w14:textId="2A3DA4CA" w:rsidR="00485304" w:rsidRDefault="009C7376" w:rsidP="00021224">
            <w:pPr>
              <w:tabs>
                <w:tab w:val="left" w:pos="142"/>
              </w:tabs>
              <w:overflowPunct/>
              <w:autoSpaceDE/>
              <w:autoSpaceDN/>
              <w:adjustRightInd/>
              <w:rPr>
                <w:rFonts w:ascii="Times New Roman" w:hAnsi="Times New Roman"/>
                <w:sz w:val="24"/>
                <w:lang w:val="uk-UA"/>
              </w:rPr>
            </w:pPr>
            <w:r>
              <w:rPr>
                <w:rFonts w:ascii="Times New Roman" w:hAnsi="Times New Roman"/>
                <w:sz w:val="24"/>
                <w:lang w:val="uk-UA"/>
              </w:rPr>
              <w:t>95 931 865</w:t>
            </w:r>
            <w:r w:rsidR="00175DCB">
              <w:rPr>
                <w:rFonts w:ascii="Times New Roman" w:hAnsi="Times New Roman"/>
                <w:sz w:val="24"/>
                <w:lang w:val="uk-UA"/>
              </w:rPr>
              <w:t>,00</w:t>
            </w:r>
            <w:r w:rsidR="005517A5">
              <w:rPr>
                <w:rFonts w:ascii="Times New Roman" w:hAnsi="Times New Roman"/>
                <w:sz w:val="24"/>
                <w:lang w:val="uk-UA"/>
              </w:rPr>
              <w:t xml:space="preserve"> грн.</w:t>
            </w:r>
          </w:p>
          <w:p w14:paraId="41F64726" w14:textId="77777777" w:rsidR="00AE357C" w:rsidRDefault="00AE357C" w:rsidP="00021224">
            <w:pPr>
              <w:tabs>
                <w:tab w:val="left" w:pos="142"/>
              </w:tabs>
              <w:overflowPunct/>
              <w:autoSpaceDE/>
              <w:autoSpaceDN/>
              <w:adjustRightInd/>
              <w:rPr>
                <w:rFonts w:ascii="Times New Roman" w:hAnsi="Times New Roman"/>
                <w:sz w:val="24"/>
                <w:lang w:val="en-US"/>
              </w:rPr>
            </w:pPr>
          </w:p>
          <w:p w14:paraId="49AB4E53" w14:textId="77777777" w:rsidR="00AE357C" w:rsidRDefault="00AE357C" w:rsidP="00021224">
            <w:pPr>
              <w:tabs>
                <w:tab w:val="left" w:pos="142"/>
              </w:tabs>
              <w:overflowPunct/>
              <w:autoSpaceDE/>
              <w:autoSpaceDN/>
              <w:adjustRightInd/>
              <w:rPr>
                <w:rFonts w:ascii="Times New Roman" w:hAnsi="Times New Roman"/>
                <w:sz w:val="24"/>
                <w:lang w:val="en-US"/>
              </w:rPr>
            </w:pPr>
          </w:p>
          <w:p w14:paraId="602FAF47" w14:textId="000500B6" w:rsidR="00AE357C" w:rsidRPr="00AE357C" w:rsidRDefault="00AE357C" w:rsidP="00021224">
            <w:pPr>
              <w:tabs>
                <w:tab w:val="left" w:pos="142"/>
              </w:tabs>
              <w:overflowPunct/>
              <w:autoSpaceDE/>
              <w:autoSpaceDN/>
              <w:adjustRightInd/>
              <w:rPr>
                <w:rFonts w:ascii="Times New Roman" w:hAnsi="Times New Roman"/>
                <w:sz w:val="24"/>
                <w:lang w:val="uk-UA"/>
              </w:rPr>
            </w:pPr>
          </w:p>
        </w:tc>
      </w:tr>
      <w:tr w:rsidR="00485304" w:rsidRPr="00485304" w14:paraId="407DA933" w14:textId="77777777" w:rsidTr="004021AE">
        <w:tc>
          <w:tcPr>
            <w:tcW w:w="516" w:type="dxa"/>
          </w:tcPr>
          <w:p w14:paraId="3EA7716E"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6FA39524" w14:textId="676F682C"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стабільне надання населенню послуг</w:t>
            </w:r>
            <w:r w:rsidR="009F3FE5" w:rsidRPr="004E163B">
              <w:rPr>
                <w:rFonts w:ascii="Times New Roman" w:hAnsi="Times New Roman"/>
                <w:sz w:val="24"/>
                <w:lang w:val="uk-UA"/>
              </w:rPr>
              <w:t xml:space="preserve"> </w:t>
            </w:r>
            <w:r w:rsidR="009F3FE5" w:rsidRPr="00485304">
              <w:rPr>
                <w:rFonts w:ascii="Times New Roman" w:hAnsi="Times New Roman"/>
                <w:bCs/>
                <w:sz w:val="24"/>
                <w:lang w:val="uk-UA"/>
              </w:rPr>
              <w:t>Бучанської міської територіальної громади</w:t>
            </w:r>
            <w:r w:rsidR="009F3FE5" w:rsidRPr="004E163B">
              <w:rPr>
                <w:rFonts w:ascii="Times New Roman" w:hAnsi="Times New Roman"/>
                <w:sz w:val="24"/>
                <w:lang w:val="uk-UA"/>
              </w:rPr>
              <w:t>;</w:t>
            </w:r>
          </w:p>
          <w:p w14:paraId="719D7425" w14:textId="6819E213"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 xml:space="preserve">сприяння стабільній роботі підприємств надавачів </w:t>
            </w:r>
            <w:r w:rsidRPr="00485304">
              <w:rPr>
                <w:rFonts w:ascii="Times New Roman" w:hAnsi="Times New Roman"/>
                <w:bCs/>
                <w:sz w:val="24"/>
                <w:lang w:val="uk-UA"/>
              </w:rPr>
              <w:t>послуг для населення КП</w:t>
            </w:r>
            <w:r w:rsidRPr="00485304">
              <w:rPr>
                <w:rFonts w:ascii="Times New Roman" w:hAnsi="Times New Roman"/>
                <w:sz w:val="24"/>
                <w:lang w:val="uk-UA"/>
              </w:rPr>
              <w:t xml:space="preserve"> «Бучасервіс» та </w:t>
            </w:r>
            <w:r w:rsidR="009F3FE5" w:rsidRPr="004E163B">
              <w:rPr>
                <w:rFonts w:ascii="Times New Roman" w:hAnsi="Times New Roman"/>
                <w:sz w:val="24"/>
                <w:lang w:val="uk-UA"/>
              </w:rPr>
              <w:t>КП «Бучатранссервіс»;</w:t>
            </w:r>
            <w:r w:rsidRPr="00485304">
              <w:rPr>
                <w:rFonts w:ascii="Times New Roman" w:hAnsi="Times New Roman"/>
                <w:sz w:val="24"/>
                <w:lang w:val="uk-UA"/>
              </w:rPr>
              <w:t xml:space="preserve"> </w:t>
            </w:r>
          </w:p>
        </w:tc>
      </w:tr>
      <w:tr w:rsidR="00485304" w:rsidRPr="00485304" w14:paraId="313C5EE0" w14:textId="77777777" w:rsidTr="004021AE">
        <w:tc>
          <w:tcPr>
            <w:tcW w:w="516" w:type="dxa"/>
          </w:tcPr>
          <w:p w14:paraId="2FD0E9D0" w14:textId="77777777" w:rsidR="00485304" w:rsidRPr="00485304" w:rsidRDefault="00485304" w:rsidP="00021224">
            <w:pPr>
              <w:tabs>
                <w:tab w:val="left" w:pos="142"/>
              </w:tabs>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485304" w:rsidRPr="00485304" w:rsidRDefault="00485304" w:rsidP="00021224">
            <w:pPr>
              <w:tabs>
                <w:tab w:val="left" w:pos="142"/>
              </w:tabs>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1D7D0A47" w14:textId="25F4B906" w:rsidR="00485304" w:rsidRPr="00485304"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підвищення якості послуг, які надаються населенню Бучанської міської територіальної громади;</w:t>
            </w:r>
          </w:p>
          <w:p w14:paraId="61000DF2" w14:textId="767DDE11" w:rsidR="00485304" w:rsidRPr="004E163B" w:rsidRDefault="00485304" w:rsidP="00021224">
            <w:pPr>
              <w:tabs>
                <w:tab w:val="left" w:pos="142"/>
              </w:tabs>
              <w:overflowPunct/>
              <w:autoSpaceDE/>
              <w:autoSpaceDN/>
              <w:adjustRightInd/>
              <w:ind w:firstLine="317"/>
              <w:rPr>
                <w:rFonts w:ascii="Times New Roman" w:hAnsi="Times New Roman"/>
                <w:sz w:val="24"/>
                <w:lang w:val="uk-UA"/>
              </w:rPr>
            </w:pPr>
            <w:r w:rsidRPr="00485304">
              <w:rPr>
                <w:rFonts w:ascii="Times New Roman" w:hAnsi="Times New Roman"/>
                <w:sz w:val="24"/>
                <w:lang w:val="uk-UA"/>
              </w:rPr>
              <w:t>забезпечення своєчасного розрахунку за надані послуги</w:t>
            </w:r>
            <w:r w:rsidR="009F3FE5" w:rsidRPr="004E163B">
              <w:rPr>
                <w:rFonts w:ascii="Times New Roman" w:hAnsi="Times New Roman"/>
                <w:sz w:val="24"/>
                <w:lang w:val="uk-UA"/>
              </w:rPr>
              <w:t>;</w:t>
            </w:r>
          </w:p>
          <w:p w14:paraId="5A23FA0B" w14:textId="5759585D" w:rsidR="009F3FE5" w:rsidRPr="00485304" w:rsidRDefault="009F3FE5" w:rsidP="00021224">
            <w:pPr>
              <w:tabs>
                <w:tab w:val="left" w:pos="142"/>
              </w:tabs>
              <w:overflowPunct/>
              <w:autoSpaceDE/>
              <w:autoSpaceDN/>
              <w:adjustRightInd/>
              <w:ind w:firstLine="317"/>
              <w:rPr>
                <w:rFonts w:ascii="Times New Roman" w:hAnsi="Times New Roman"/>
                <w:sz w:val="24"/>
                <w:lang w:val="uk-UA"/>
              </w:rPr>
            </w:pPr>
            <w:r w:rsidRPr="004E163B">
              <w:rPr>
                <w:rFonts w:ascii="Times New Roman" w:hAnsi="Times New Roman"/>
                <w:sz w:val="24"/>
                <w:lang w:val="uk-UA"/>
              </w:rPr>
              <w:t>вирішенн</w:t>
            </w:r>
            <w:r w:rsidR="00EB163F" w:rsidRPr="004E163B">
              <w:rPr>
                <w:rFonts w:ascii="Times New Roman" w:hAnsi="Times New Roman"/>
                <w:sz w:val="24"/>
                <w:lang w:val="uk-UA"/>
              </w:rPr>
              <w:t>я</w:t>
            </w:r>
            <w:r w:rsidRPr="004E163B">
              <w:rPr>
                <w:rFonts w:ascii="Times New Roman" w:hAnsi="Times New Roman"/>
                <w:sz w:val="24"/>
                <w:lang w:val="uk-UA"/>
              </w:rPr>
              <w:t xml:space="preserve"> інших проблемних питань, що виникають при реалізації комунальними підприємствами своїх статутних завдань</w:t>
            </w:r>
          </w:p>
        </w:tc>
      </w:tr>
    </w:tbl>
    <w:p w14:paraId="741079E9" w14:textId="77777777" w:rsidR="000B06B6" w:rsidRPr="004E163B" w:rsidRDefault="000B06B6" w:rsidP="00021224">
      <w:pPr>
        <w:widowControl w:val="0"/>
        <w:shd w:val="clear" w:color="auto" w:fill="FFFFFF"/>
        <w:tabs>
          <w:tab w:val="left" w:pos="142"/>
        </w:tabs>
        <w:spacing w:line="240" w:lineRule="exact"/>
        <w:jc w:val="right"/>
        <w:rPr>
          <w:rFonts w:ascii="Times New Roman" w:hAnsi="Times New Roman"/>
          <w:b/>
          <w:bCs/>
          <w:color w:val="000000"/>
          <w:sz w:val="24"/>
          <w:szCs w:val="24"/>
          <w:lang w:val="uk-UA"/>
        </w:rPr>
      </w:pPr>
    </w:p>
    <w:p w14:paraId="3721C4E0"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258A8823" w14:textId="77777777" w:rsidR="00485304" w:rsidRPr="004E163B" w:rsidRDefault="00485304" w:rsidP="00021224">
      <w:pPr>
        <w:widowControl w:val="0"/>
        <w:shd w:val="clear" w:color="auto" w:fill="FFFFFF"/>
        <w:tabs>
          <w:tab w:val="left" w:pos="142"/>
        </w:tabs>
        <w:spacing w:line="240" w:lineRule="exact"/>
        <w:rPr>
          <w:rFonts w:ascii="Times New Roman" w:hAnsi="Times New Roman"/>
          <w:b/>
          <w:bCs/>
          <w:color w:val="000000"/>
          <w:sz w:val="24"/>
          <w:szCs w:val="24"/>
          <w:lang w:val="uk-UA"/>
        </w:rPr>
      </w:pPr>
    </w:p>
    <w:p w14:paraId="4E957A7C" w14:textId="77777777" w:rsidR="00F67858" w:rsidRPr="004E163B" w:rsidRDefault="00F67858" w:rsidP="00021224">
      <w:pPr>
        <w:tabs>
          <w:tab w:val="left" w:pos="142"/>
        </w:tabs>
        <w:spacing w:line="256" w:lineRule="exact"/>
        <w:rPr>
          <w:rFonts w:ascii="Times New Roman" w:hAnsi="Times New Roman"/>
          <w:color w:val="000000"/>
          <w:sz w:val="24"/>
          <w:szCs w:val="24"/>
          <w:lang w:val="uk-UA"/>
        </w:rPr>
      </w:pPr>
    </w:p>
    <w:p w14:paraId="5788C3BB"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7EF73FBC" w14:textId="77777777" w:rsidR="00EB163F" w:rsidRPr="004E163B" w:rsidRDefault="00EB163F" w:rsidP="00021224">
      <w:pPr>
        <w:tabs>
          <w:tab w:val="left" w:pos="142"/>
        </w:tabs>
        <w:spacing w:line="256" w:lineRule="exact"/>
        <w:rPr>
          <w:rFonts w:ascii="Times New Roman" w:hAnsi="Times New Roman"/>
          <w:color w:val="000000"/>
          <w:sz w:val="24"/>
          <w:szCs w:val="24"/>
          <w:lang w:val="uk-UA"/>
        </w:rPr>
      </w:pPr>
    </w:p>
    <w:p w14:paraId="6E55150B" w14:textId="77777777" w:rsidR="00EB163F" w:rsidRPr="004E163B" w:rsidRDefault="00EB163F" w:rsidP="00021224">
      <w:pPr>
        <w:pStyle w:val="af4"/>
        <w:numPr>
          <w:ilvl w:val="0"/>
          <w:numId w:val="23"/>
        </w:numPr>
        <w:tabs>
          <w:tab w:val="left" w:pos="142"/>
        </w:tabs>
        <w:overflowPunct/>
        <w:autoSpaceDE/>
        <w:spacing w:after="0" w:line="36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Визначення проблеми,</w:t>
      </w:r>
    </w:p>
    <w:p w14:paraId="511529AD" w14:textId="77777777" w:rsidR="00EB163F" w:rsidRPr="004E163B" w:rsidRDefault="00EB163F" w:rsidP="00021224">
      <w:pPr>
        <w:pStyle w:val="af4"/>
        <w:tabs>
          <w:tab w:val="left" w:pos="142"/>
        </w:tabs>
        <w:spacing w:after="0" w:line="36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4E163B" w:rsidRDefault="00167234" w:rsidP="00021224">
      <w:pPr>
        <w:tabs>
          <w:tab w:val="left" w:pos="142"/>
        </w:tabs>
        <w:spacing w:line="300" w:lineRule="exact"/>
        <w:rPr>
          <w:rFonts w:ascii="Times New Roman" w:hAnsi="Times New Roman"/>
          <w:b/>
          <w:color w:val="000000"/>
          <w:sz w:val="24"/>
          <w:szCs w:val="24"/>
          <w:lang w:val="uk-UA"/>
        </w:rPr>
      </w:pPr>
    </w:p>
    <w:p w14:paraId="1ACB01DE" w14:textId="47FD37E8"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color w:val="000000"/>
          <w:szCs w:val="28"/>
          <w:shd w:val="clear" w:color="auto" w:fill="FFFFFF"/>
          <w:lang w:val="uk-UA"/>
        </w:rPr>
        <w:t>Цільова Програма фінансової підтримки комунальн</w:t>
      </w:r>
      <w:r w:rsidR="00DB78E0" w:rsidRPr="004E163B">
        <w:rPr>
          <w:rFonts w:ascii="Times New Roman" w:hAnsi="Times New Roman"/>
          <w:color w:val="000000"/>
          <w:szCs w:val="28"/>
          <w:shd w:val="clear" w:color="auto" w:fill="FFFFFF"/>
          <w:lang w:val="uk-UA"/>
        </w:rPr>
        <w:t xml:space="preserve">их підприємств </w:t>
      </w:r>
      <w:r w:rsidRPr="004E163B">
        <w:rPr>
          <w:rFonts w:ascii="Times New Roman" w:hAnsi="Times New Roman"/>
          <w:color w:val="000000"/>
          <w:szCs w:val="28"/>
          <w:shd w:val="clear" w:color="auto" w:fill="FFFFFF"/>
          <w:lang w:val="uk-UA"/>
        </w:rPr>
        <w:t>Бучанської міської ради (далі – Програма) розроблена на виконання ст.91 Бюджетного кодексу України, відповідно</w:t>
      </w:r>
      <w:r w:rsidRPr="004E163B">
        <w:rPr>
          <w:rFonts w:ascii="Times New Roman" w:hAnsi="Times New Roman"/>
          <w:szCs w:val="28"/>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14:paraId="79137198" w14:textId="2217C43F"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 xml:space="preserve">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4E163B">
        <w:rPr>
          <w:rFonts w:ascii="Times New Roman" w:hAnsi="Times New Roman"/>
          <w:color w:val="000000"/>
          <w:szCs w:val="28"/>
          <w:shd w:val="clear" w:color="auto" w:fill="FFFFFF"/>
          <w:lang w:val="uk-UA"/>
        </w:rPr>
        <w:t xml:space="preserve">їх фінансово-господарської діяльності, покращенню стану розрахунків, </w:t>
      </w:r>
      <w:r w:rsidRPr="004E163B">
        <w:rPr>
          <w:rFonts w:ascii="Times New Roman" w:hAnsi="Times New Roman"/>
          <w:szCs w:val="28"/>
          <w:shd w:val="clear" w:color="auto" w:fill="FFFFFF"/>
          <w:lang w:val="uk-UA"/>
        </w:rPr>
        <w:t xml:space="preserve">оновленню виробничих потужностей, технічної бази, проведення капітального та поточного ремонту об’єктів </w:t>
      </w:r>
      <w:r w:rsidR="00964865" w:rsidRPr="004E163B">
        <w:rPr>
          <w:rFonts w:ascii="Times New Roman" w:hAnsi="Times New Roman"/>
          <w:szCs w:val="28"/>
          <w:shd w:val="clear" w:color="auto" w:fill="FFFFFF"/>
          <w:lang w:val="uk-UA"/>
        </w:rPr>
        <w:t>комуна</w:t>
      </w:r>
      <w:r w:rsidRPr="004E163B">
        <w:rPr>
          <w:rFonts w:ascii="Times New Roman" w:hAnsi="Times New Roman"/>
          <w:szCs w:val="28"/>
          <w:shd w:val="clear" w:color="auto" w:fill="FFFFFF"/>
          <w:lang w:val="uk-UA"/>
        </w:rPr>
        <w:t>льної власності, забезпеченню повного і своєчасного внесення платежів до бюджету.</w:t>
      </w:r>
    </w:p>
    <w:p w14:paraId="79F9CD26" w14:textId="5F2358B9"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lang w:val="uk-UA"/>
        </w:rPr>
      </w:pPr>
      <w:r w:rsidRPr="004E163B">
        <w:rPr>
          <w:rFonts w:ascii="Times New Roman" w:hAnsi="Times New Roman"/>
          <w:szCs w:val="28"/>
          <w:shd w:val="clear" w:color="auto" w:fill="FFFFFF"/>
          <w:lang w:val="uk-UA"/>
        </w:rPr>
        <w:t xml:space="preserve">Комунальне підприємство «Бучасервіс» Бучанської міської ради є стратегічно </w:t>
      </w:r>
      <w:r w:rsidRPr="004E163B">
        <w:rPr>
          <w:rFonts w:ascii="Times New Roman" w:hAnsi="Times New Roman"/>
          <w:color w:val="000000"/>
          <w:szCs w:val="28"/>
          <w:shd w:val="clear" w:color="auto" w:fill="FFFFFF"/>
          <w:lang w:val="uk-UA"/>
        </w:rPr>
        <w:t>важливим підприємством</w:t>
      </w:r>
      <w:r w:rsidRPr="004E163B">
        <w:rPr>
          <w:rFonts w:ascii="Times New Roman" w:hAnsi="Times New Roman"/>
          <w:szCs w:val="28"/>
          <w:shd w:val="clear" w:color="auto" w:fill="FFFFFF"/>
          <w:lang w:val="uk-UA"/>
        </w:rPr>
        <w:t xml:space="preserve"> для Бучанської міської територіальної громади, яке забез</w:t>
      </w:r>
      <w:r w:rsidR="00DB78E0" w:rsidRPr="004E163B">
        <w:rPr>
          <w:rFonts w:ascii="Times New Roman" w:hAnsi="Times New Roman"/>
          <w:szCs w:val="28"/>
          <w:shd w:val="clear" w:color="auto" w:fill="FFFFFF"/>
          <w:lang w:val="uk-UA"/>
        </w:rPr>
        <w:t xml:space="preserve">печує територіальну громаду </w:t>
      </w:r>
      <w:r w:rsidRPr="004E163B">
        <w:rPr>
          <w:rFonts w:ascii="Times New Roman" w:hAnsi="Times New Roman"/>
          <w:szCs w:val="28"/>
          <w:shd w:val="clear" w:color="auto" w:fill="FFFFFF"/>
          <w:lang w:val="uk-UA"/>
        </w:rPr>
        <w:t>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14:paraId="7F403199" w14:textId="385D41A3" w:rsidR="008956D0"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КП «Бучасервіс»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14:paraId="5CBBB217" w14:textId="0F6F3552" w:rsidR="00167234"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КП «Бучасервіс» внесено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14:paraId="27AC11C5" w14:textId="668ECD84"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«Бучасервіс» Бучанської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14:paraId="0F327E3F" w14:textId="7142AEC7" w:rsidR="008956D0" w:rsidRPr="004E163B" w:rsidRDefault="008956D0"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Зокрема, рішенням Бучанської міської ради від 17.02.2022 року</w:t>
      </w:r>
      <w:r w:rsidR="008E44CA">
        <w:rPr>
          <w:rFonts w:ascii="Times New Roman" w:hAnsi="Times New Roman"/>
          <w:szCs w:val="28"/>
          <w:shd w:val="clear" w:color="auto" w:fill="FFFFFF"/>
          <w:lang w:val="en-US"/>
        </w:rPr>
        <w:t xml:space="preserve">                                </w:t>
      </w:r>
      <w:r w:rsidRPr="004E163B">
        <w:rPr>
          <w:rFonts w:ascii="Times New Roman" w:hAnsi="Times New Roman"/>
          <w:szCs w:val="28"/>
          <w:shd w:val="clear" w:color="auto" w:fill="FFFFFF"/>
          <w:lang w:val="uk-UA"/>
        </w:rPr>
        <w:t xml:space="preserve">№ 2943-28-VIII «Про передачу КП </w:t>
      </w:r>
      <w:r w:rsidR="00021224">
        <w:rPr>
          <w:rFonts w:ascii="Times New Roman" w:hAnsi="Times New Roman"/>
          <w:szCs w:val="28"/>
          <w:shd w:val="clear" w:color="auto" w:fill="FFFFFF"/>
          <w:lang w:val="uk-UA"/>
        </w:rPr>
        <w:t>«</w:t>
      </w:r>
      <w:r w:rsidRPr="004E163B">
        <w:rPr>
          <w:rFonts w:ascii="Times New Roman" w:hAnsi="Times New Roman"/>
          <w:szCs w:val="28"/>
          <w:shd w:val="clear" w:color="auto" w:fill="FFFFFF"/>
          <w:lang w:val="uk-UA"/>
        </w:rPr>
        <w:t>Бучасервіс</w:t>
      </w:r>
      <w:r w:rsidR="00021224">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в господарське відання об’єктів водопостачання та водовідведення», передано комунальному підприємству «Бучасервіс» Бучанської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Бучасервіс</w:t>
      </w:r>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Бучанської міської ради.</w:t>
      </w:r>
    </w:p>
    <w:p w14:paraId="1F21FBE6" w14:textId="44CCEA23" w:rsidR="00A574F9" w:rsidRPr="004E163B" w:rsidRDefault="00A574F9"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4E163B">
        <w:rPr>
          <w:rFonts w:ascii="Times New Roman" w:hAnsi="Times New Roman"/>
          <w:szCs w:val="28"/>
          <w:shd w:val="clear" w:color="auto" w:fill="FFFFFF"/>
          <w:lang w:val="uk-UA"/>
        </w:rPr>
        <w:t>, зокрема провести оплату за отримання дозволу на користування надрами</w:t>
      </w:r>
      <w:r w:rsidRPr="004E163B">
        <w:rPr>
          <w:rFonts w:ascii="Times New Roman" w:hAnsi="Times New Roman"/>
          <w:szCs w:val="28"/>
          <w:shd w:val="clear" w:color="auto" w:fill="FFFFFF"/>
          <w:lang w:val="uk-UA"/>
        </w:rPr>
        <w:t>.</w:t>
      </w:r>
    </w:p>
    <w:p w14:paraId="75C96531" w14:textId="24F177C5" w:rsidR="0026332D" w:rsidRPr="004E163B" w:rsidRDefault="0026332D" w:rsidP="00BE6EE5">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Крім того, КП «Бучасервіс» несе великі витрати на ремонт, оскільки внаслідок військової агресії рф проти України, яка була розпочата 24.02.2022 року та проведення бойових дій на території </w:t>
      </w:r>
      <w:r w:rsidR="001121B4" w:rsidRPr="004E163B">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Бучанської міської територіальної громади, було спричинено значні руйнування інфраструктури </w:t>
      </w:r>
      <w:r w:rsidR="00021224">
        <w:rPr>
          <w:rFonts w:ascii="Times New Roman" w:hAnsi="Times New Roman"/>
          <w:szCs w:val="28"/>
          <w:shd w:val="clear" w:color="auto" w:fill="FFFFFF"/>
          <w:lang w:val="uk-UA"/>
        </w:rPr>
        <w:t>громади</w:t>
      </w:r>
      <w:r w:rsidRPr="004E163B">
        <w:rPr>
          <w:rFonts w:ascii="Times New Roman" w:hAnsi="Times New Roman"/>
          <w:szCs w:val="28"/>
          <w:shd w:val="clear" w:color="auto" w:fill="FFFFFF"/>
          <w:lang w:val="uk-UA"/>
        </w:rPr>
        <w:t xml:space="preserve">, в тому числі об’єктів водопостачання та водовідведення. </w:t>
      </w:r>
    </w:p>
    <w:p w14:paraId="4A3C034F" w14:textId="77777777" w:rsidR="001E7687" w:rsidRPr="004E163B" w:rsidRDefault="001E7687" w:rsidP="00021224">
      <w:pPr>
        <w:tabs>
          <w:tab w:val="left" w:pos="142"/>
        </w:tabs>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ab/>
        <w:t xml:space="preserve">Рішенням Бучанської міської ради №3236-35-VIII від 17.11.2022 року було створено КП «Бучатранссервіс», для </w:t>
      </w:r>
      <w:r w:rsidR="004960A8" w:rsidRPr="004E163B">
        <w:rPr>
          <w:rFonts w:ascii="Times New Roman" w:hAnsi="Times New Roman"/>
          <w:szCs w:val="28"/>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14:paraId="7B57C6EF" w14:textId="26CC1FFA" w:rsidR="004960A8" w:rsidRPr="004E163B" w:rsidRDefault="00F977ED" w:rsidP="00021224">
      <w:pPr>
        <w:tabs>
          <w:tab w:val="left" w:pos="142"/>
        </w:tabs>
        <w:overflowPunct/>
        <w:autoSpaceDE/>
        <w:autoSpaceDN/>
        <w:adjustRightInd/>
        <w:spacing w:line="360" w:lineRule="auto"/>
        <w:ind w:firstLine="709"/>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Для забезпечення функціонування </w:t>
      </w:r>
      <w:r w:rsidR="008435C2" w:rsidRPr="004E163B">
        <w:rPr>
          <w:rFonts w:ascii="Times New Roman" w:hAnsi="Times New Roman"/>
          <w:szCs w:val="28"/>
          <w:shd w:val="clear" w:color="auto" w:fill="FFFFFF"/>
          <w:lang w:val="uk-UA"/>
        </w:rPr>
        <w:t xml:space="preserve">новоствореного </w:t>
      </w:r>
      <w:r w:rsidRPr="004E163B">
        <w:rPr>
          <w:rFonts w:ascii="Times New Roman" w:hAnsi="Times New Roman"/>
          <w:szCs w:val="28"/>
          <w:shd w:val="clear" w:color="auto" w:fill="FFFFFF"/>
          <w:lang w:val="uk-UA"/>
        </w:rPr>
        <w:t>підприємства</w:t>
      </w:r>
      <w:r w:rsidR="00021224">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 КП «Бучатранссервіс» та регулярних пасажирських перевезеннях, постає необхідність у</w:t>
      </w:r>
      <w:r w:rsidR="008435C2" w:rsidRPr="004E163B">
        <w:rPr>
          <w:rFonts w:ascii="Times New Roman" w:hAnsi="Times New Roman"/>
          <w:szCs w:val="28"/>
          <w:shd w:val="clear" w:color="auto" w:fill="FFFFFF"/>
          <w:lang w:val="uk-UA"/>
        </w:rPr>
        <w:t xml:space="preserve"> фінансовій підтримці </w:t>
      </w:r>
      <w:r w:rsidR="00EB163F" w:rsidRPr="004E163B">
        <w:rPr>
          <w:rFonts w:ascii="Times New Roman" w:hAnsi="Times New Roman"/>
          <w:szCs w:val="28"/>
          <w:shd w:val="clear" w:color="auto" w:fill="FFFFFF"/>
          <w:lang w:val="uk-UA"/>
        </w:rPr>
        <w:t>підприємства</w:t>
      </w:r>
      <w:r w:rsidRPr="004E163B">
        <w:rPr>
          <w:rFonts w:ascii="Times New Roman" w:hAnsi="Times New Roman"/>
          <w:szCs w:val="28"/>
          <w:shd w:val="clear" w:color="auto" w:fill="FFFFFF"/>
          <w:lang w:val="uk-UA"/>
        </w:rPr>
        <w:t>.</w:t>
      </w:r>
    </w:p>
    <w:p w14:paraId="7177CBD6" w14:textId="77777777" w:rsidR="00F67858" w:rsidRPr="004E163B" w:rsidRDefault="00F67858" w:rsidP="00021224">
      <w:pPr>
        <w:tabs>
          <w:tab w:val="left" w:pos="142"/>
        </w:tabs>
        <w:jc w:val="center"/>
        <w:rPr>
          <w:rFonts w:ascii="Times New Roman" w:hAnsi="Times New Roman"/>
          <w:b/>
          <w:color w:val="000000"/>
          <w:sz w:val="24"/>
          <w:szCs w:val="24"/>
          <w:lang w:val="uk-UA"/>
        </w:rPr>
      </w:pPr>
    </w:p>
    <w:p w14:paraId="1BD3CB41" w14:textId="77777777" w:rsidR="00EB163F" w:rsidRPr="004E163B" w:rsidRDefault="00EB163F" w:rsidP="00021224">
      <w:pPr>
        <w:tabs>
          <w:tab w:val="left" w:pos="142"/>
        </w:tabs>
        <w:spacing w:line="360" w:lineRule="auto"/>
        <w:jc w:val="center"/>
        <w:rPr>
          <w:rFonts w:ascii="Times New Roman" w:hAnsi="Times New Roman"/>
          <w:b/>
          <w:szCs w:val="28"/>
          <w:lang w:val="uk-UA"/>
        </w:rPr>
      </w:pPr>
      <w:r w:rsidRPr="004E163B">
        <w:rPr>
          <w:rFonts w:ascii="Times New Roman" w:hAnsi="Times New Roman"/>
          <w:b/>
          <w:szCs w:val="28"/>
          <w:lang w:val="uk-UA"/>
        </w:rPr>
        <w:t>3.   Визначення мети Програми</w:t>
      </w:r>
    </w:p>
    <w:p w14:paraId="27292F7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Метою цієї Програми є визначення комплексу організаційних та економічних заходів, спрямованих на </w:t>
      </w:r>
      <w:r w:rsidR="00525C4A" w:rsidRPr="004E163B">
        <w:rPr>
          <w:rFonts w:ascii="Times New Roman" w:hAnsi="Times New Roman"/>
          <w:color w:val="000000"/>
          <w:szCs w:val="28"/>
          <w:lang w:val="uk-UA"/>
        </w:rPr>
        <w:t>підтримку діяльності комунальн</w:t>
      </w:r>
      <w:r w:rsidR="00813103" w:rsidRPr="004E163B">
        <w:rPr>
          <w:rFonts w:ascii="Times New Roman" w:hAnsi="Times New Roman"/>
          <w:color w:val="000000"/>
          <w:szCs w:val="28"/>
          <w:lang w:val="uk-UA"/>
        </w:rPr>
        <w:t>их</w:t>
      </w:r>
      <w:r w:rsidRPr="004E163B">
        <w:rPr>
          <w:rFonts w:ascii="Times New Roman" w:hAnsi="Times New Roman"/>
          <w:color w:val="000000"/>
          <w:szCs w:val="28"/>
          <w:lang w:val="uk-UA"/>
        </w:rPr>
        <w:t xml:space="preserve"> підприємств.</w:t>
      </w:r>
    </w:p>
    <w:p w14:paraId="720FB50F"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Основні завдання:</w:t>
      </w:r>
    </w:p>
    <w:p w14:paraId="5FA1FACE"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надання </w:t>
      </w:r>
      <w:r w:rsidR="008A177E" w:rsidRPr="004E163B">
        <w:rPr>
          <w:rFonts w:ascii="Times New Roman" w:hAnsi="Times New Roman"/>
          <w:color w:val="000000"/>
          <w:szCs w:val="28"/>
          <w:lang w:val="uk-UA"/>
        </w:rPr>
        <w:t xml:space="preserve">безповоротної </w:t>
      </w:r>
      <w:r w:rsidR="00B706F9" w:rsidRPr="004E163B">
        <w:rPr>
          <w:rFonts w:ascii="Times New Roman" w:hAnsi="Times New Roman"/>
          <w:color w:val="000000"/>
          <w:szCs w:val="28"/>
          <w:lang w:val="uk-UA"/>
        </w:rPr>
        <w:t xml:space="preserve"> </w:t>
      </w:r>
      <w:r w:rsidRPr="004E163B">
        <w:rPr>
          <w:rFonts w:ascii="Times New Roman" w:hAnsi="Times New Roman"/>
          <w:color w:val="000000"/>
          <w:szCs w:val="28"/>
          <w:lang w:val="uk-UA"/>
        </w:rPr>
        <w:t xml:space="preserve">фінансової допомоги підприємству </w:t>
      </w:r>
      <w:r w:rsidR="00056720" w:rsidRPr="004E163B">
        <w:rPr>
          <w:rFonts w:ascii="Times New Roman" w:hAnsi="Times New Roman"/>
          <w:color w:val="000000"/>
          <w:szCs w:val="28"/>
          <w:lang w:val="uk-UA"/>
        </w:rPr>
        <w:t>для здійснення статутної діяльності</w:t>
      </w:r>
      <w:r w:rsidRPr="004E163B">
        <w:rPr>
          <w:rFonts w:ascii="Times New Roman" w:hAnsi="Times New Roman"/>
          <w:color w:val="000000"/>
          <w:szCs w:val="28"/>
          <w:lang w:val="uk-UA"/>
        </w:rPr>
        <w:t>;</w:t>
      </w:r>
    </w:p>
    <w:p w14:paraId="641FA280" w14:textId="77777777" w:rsidR="001A21D1"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забезпечення раціонального використання і збереження комунального майна, розвиток матеріальної бази;</w:t>
      </w:r>
    </w:p>
    <w:p w14:paraId="2CA9F765" w14:textId="77777777" w:rsidR="003C4CF7" w:rsidRPr="004E163B" w:rsidRDefault="003C4CF7"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 xml:space="preserve">запобіганню банкрутству </w:t>
      </w:r>
      <w:r w:rsidR="00056720" w:rsidRPr="004E163B">
        <w:rPr>
          <w:rFonts w:ascii="Times New Roman" w:hAnsi="Times New Roman"/>
          <w:color w:val="000000"/>
          <w:szCs w:val="28"/>
          <w:lang w:val="uk-UA"/>
        </w:rPr>
        <w:t xml:space="preserve">та відновлення платоспроможності </w:t>
      </w:r>
      <w:r w:rsidRPr="004E163B">
        <w:rPr>
          <w:rFonts w:ascii="Times New Roman" w:hAnsi="Times New Roman"/>
          <w:color w:val="000000"/>
          <w:szCs w:val="28"/>
          <w:lang w:val="uk-UA"/>
        </w:rPr>
        <w:t>шляхом урегулювання процедурних питань</w:t>
      </w:r>
      <w:r w:rsidR="00A47FA6" w:rsidRPr="004E163B">
        <w:rPr>
          <w:rFonts w:ascii="Times New Roman" w:hAnsi="Times New Roman"/>
          <w:color w:val="000000"/>
          <w:szCs w:val="28"/>
          <w:lang w:val="uk-UA"/>
        </w:rPr>
        <w:t>;</w:t>
      </w:r>
    </w:p>
    <w:p w14:paraId="0F84B0F1" w14:textId="77777777" w:rsidR="00F977ED" w:rsidRPr="004E163B" w:rsidRDefault="00913639" w:rsidP="00BE6EE5">
      <w:pPr>
        <w:tabs>
          <w:tab w:val="left" w:pos="142"/>
        </w:tabs>
        <w:spacing w:line="360" w:lineRule="auto"/>
        <w:ind w:firstLine="709"/>
        <w:jc w:val="both"/>
        <w:rPr>
          <w:rFonts w:ascii="Times New Roman" w:hAnsi="Times New Roman"/>
          <w:color w:val="000000"/>
          <w:szCs w:val="28"/>
          <w:lang w:val="uk-UA"/>
        </w:rPr>
      </w:pPr>
      <w:r w:rsidRPr="004E163B">
        <w:rPr>
          <w:rFonts w:ascii="Times New Roman" w:hAnsi="Times New Roman"/>
          <w:color w:val="000000"/>
          <w:szCs w:val="28"/>
          <w:lang w:val="uk-UA"/>
        </w:rPr>
        <w:t>вирішення окремих питань госп</w:t>
      </w:r>
      <w:r w:rsidR="00461509" w:rsidRPr="004E163B">
        <w:rPr>
          <w:rFonts w:ascii="Times New Roman" w:hAnsi="Times New Roman"/>
          <w:color w:val="000000"/>
          <w:szCs w:val="28"/>
          <w:lang w:val="uk-UA"/>
        </w:rPr>
        <w:t>одарської діяльності комунального</w:t>
      </w:r>
      <w:r w:rsidRPr="004E163B">
        <w:rPr>
          <w:rFonts w:ascii="Times New Roman" w:hAnsi="Times New Roman"/>
          <w:color w:val="000000"/>
          <w:szCs w:val="28"/>
          <w:lang w:val="uk-UA"/>
        </w:rPr>
        <w:t xml:space="preserve"> підприємств</w:t>
      </w:r>
      <w:r w:rsidR="00461509" w:rsidRPr="004E163B">
        <w:rPr>
          <w:rFonts w:ascii="Times New Roman" w:hAnsi="Times New Roman"/>
          <w:color w:val="000000"/>
          <w:szCs w:val="28"/>
          <w:lang w:val="uk-UA"/>
        </w:rPr>
        <w:t>а</w:t>
      </w:r>
      <w:r w:rsidRPr="004E163B">
        <w:rPr>
          <w:rFonts w:ascii="Times New Roman" w:hAnsi="Times New Roman"/>
          <w:color w:val="000000"/>
          <w:szCs w:val="28"/>
          <w:lang w:val="uk-UA"/>
        </w:rPr>
        <w:t xml:space="preserve"> шляхом поповнення обігових коштів або покриття заборгованості</w:t>
      </w:r>
      <w:r w:rsidR="00214FD2" w:rsidRPr="004E163B">
        <w:rPr>
          <w:rFonts w:ascii="Times New Roman" w:hAnsi="Times New Roman"/>
          <w:color w:val="000000"/>
          <w:szCs w:val="28"/>
          <w:lang w:val="uk-UA"/>
        </w:rPr>
        <w:t>, внески до статутних фондів новостворених комунальних підприємств</w:t>
      </w:r>
      <w:r w:rsidRPr="004E163B">
        <w:rPr>
          <w:rFonts w:ascii="Times New Roman" w:hAnsi="Times New Roman"/>
          <w:color w:val="000000"/>
          <w:szCs w:val="28"/>
          <w:lang w:val="uk-UA"/>
        </w:rPr>
        <w:t>.</w:t>
      </w:r>
    </w:p>
    <w:p w14:paraId="7084B97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ECBA84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6037F7D"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391280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72B9B72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9B399B2"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A1C35BA"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0746084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24B827E5"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47DF3416"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8DE1D29"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5C11A0AF"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sectPr w:rsidR="00EB163F" w:rsidRPr="004E163B" w:rsidSect="00021224">
          <w:pgSz w:w="11906" w:h="16838" w:code="9"/>
          <w:pgMar w:top="851" w:right="567" w:bottom="851" w:left="1701" w:header="181" w:footer="720" w:gutter="0"/>
          <w:pgNumType w:start="3"/>
          <w:cols w:space="720"/>
          <w:docGrid w:linePitch="381"/>
        </w:sectPr>
      </w:pPr>
    </w:p>
    <w:p w14:paraId="241495C5" w14:textId="77777777" w:rsidR="00EB163F" w:rsidRPr="004E163B" w:rsidRDefault="00EB163F" w:rsidP="00021224">
      <w:pPr>
        <w:pStyle w:val="a4"/>
        <w:shd w:val="clear" w:color="auto" w:fill="FFFFFF"/>
        <w:tabs>
          <w:tab w:val="left" w:pos="142"/>
        </w:tabs>
        <w:spacing w:before="0" w:after="0" w:line="276" w:lineRule="auto"/>
        <w:contextualSpacing/>
        <w:jc w:val="center"/>
        <w:rPr>
          <w:b/>
          <w:sz w:val="28"/>
          <w:szCs w:val="28"/>
          <w:lang w:val="uk-UA"/>
        </w:rPr>
      </w:pPr>
      <w:r w:rsidRPr="004E163B">
        <w:rPr>
          <w:b/>
          <w:sz w:val="28"/>
          <w:szCs w:val="28"/>
          <w:lang w:val="uk-UA"/>
        </w:rPr>
        <w:lastRenderedPageBreak/>
        <w:t>4. Обґрунтування шляхів і засобів розв’язання проблеми, показники результативності</w:t>
      </w:r>
    </w:p>
    <w:p w14:paraId="70F3936C" w14:textId="77777777" w:rsidR="00EB163F" w:rsidRPr="004E163B" w:rsidRDefault="00EB163F" w:rsidP="00021224">
      <w:pPr>
        <w:pStyle w:val="a5"/>
        <w:tabs>
          <w:tab w:val="left" w:pos="142"/>
        </w:tabs>
        <w:spacing w:line="276" w:lineRule="auto"/>
        <w:ind w:right="-99" w:firstLine="709"/>
        <w:contextualSpacing/>
        <w:rPr>
          <w:sz w:val="28"/>
          <w:szCs w:val="28"/>
          <w:lang w:val="uk-UA"/>
        </w:rPr>
      </w:pPr>
    </w:p>
    <w:tbl>
      <w:tblPr>
        <w:tblStyle w:val="a3"/>
        <w:tblW w:w="15167" w:type="dxa"/>
        <w:tblInd w:w="137" w:type="dxa"/>
        <w:tblLayout w:type="fixed"/>
        <w:tblLook w:val="04A0" w:firstRow="1" w:lastRow="0" w:firstColumn="1" w:lastColumn="0" w:noHBand="0" w:noVBand="1"/>
      </w:tblPr>
      <w:tblGrid>
        <w:gridCol w:w="285"/>
        <w:gridCol w:w="1558"/>
        <w:gridCol w:w="2410"/>
        <w:gridCol w:w="992"/>
        <w:gridCol w:w="1276"/>
        <w:gridCol w:w="1417"/>
        <w:gridCol w:w="1134"/>
        <w:gridCol w:w="1134"/>
        <w:gridCol w:w="1275"/>
        <w:gridCol w:w="1135"/>
        <w:gridCol w:w="2551"/>
      </w:tblGrid>
      <w:tr w:rsidR="00EB163F" w:rsidRPr="004E163B" w14:paraId="00EA2468" w14:textId="77777777" w:rsidTr="00E857F2">
        <w:trPr>
          <w:trHeight w:val="756"/>
        </w:trPr>
        <w:tc>
          <w:tcPr>
            <w:tcW w:w="285" w:type="dxa"/>
            <w:vMerge w:val="restart"/>
            <w:vAlign w:val="center"/>
          </w:tcPr>
          <w:p w14:paraId="4B6B83B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w:t>
            </w:r>
          </w:p>
        </w:tc>
        <w:tc>
          <w:tcPr>
            <w:tcW w:w="1558" w:type="dxa"/>
            <w:vMerge w:val="restart"/>
            <w:vAlign w:val="center"/>
          </w:tcPr>
          <w:p w14:paraId="76A878C3"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Завдання</w:t>
            </w:r>
          </w:p>
        </w:tc>
        <w:tc>
          <w:tcPr>
            <w:tcW w:w="2410" w:type="dxa"/>
            <w:vMerge w:val="restart"/>
            <w:vAlign w:val="center"/>
          </w:tcPr>
          <w:p w14:paraId="382DD204"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Зміст заходів</w:t>
            </w:r>
          </w:p>
        </w:tc>
        <w:tc>
          <w:tcPr>
            <w:tcW w:w="992" w:type="dxa"/>
            <w:vMerge w:val="restart"/>
            <w:vAlign w:val="center"/>
          </w:tcPr>
          <w:p w14:paraId="50DEC2FC" w14:textId="77777777" w:rsidR="00EB163F" w:rsidRPr="004E163B" w:rsidRDefault="00EB163F" w:rsidP="009C7376">
            <w:pPr>
              <w:tabs>
                <w:tab w:val="left" w:pos="457"/>
              </w:tabs>
              <w:ind w:left="-110" w:right="-112"/>
              <w:jc w:val="center"/>
              <w:rPr>
                <w:rFonts w:ascii="Times New Roman" w:hAnsi="Times New Roman"/>
                <w:sz w:val="22"/>
                <w:lang w:val="uk-UA"/>
              </w:rPr>
            </w:pPr>
            <w:r w:rsidRPr="004E163B">
              <w:rPr>
                <w:rFonts w:ascii="Times New Roman" w:hAnsi="Times New Roman"/>
                <w:sz w:val="22"/>
                <w:lang w:val="uk-UA"/>
              </w:rPr>
              <w:t>Термін виконання</w:t>
            </w:r>
          </w:p>
        </w:tc>
        <w:tc>
          <w:tcPr>
            <w:tcW w:w="1276" w:type="dxa"/>
            <w:vMerge w:val="restart"/>
            <w:vAlign w:val="center"/>
          </w:tcPr>
          <w:p w14:paraId="0CEB2E18"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Виконавці</w:t>
            </w:r>
          </w:p>
        </w:tc>
        <w:tc>
          <w:tcPr>
            <w:tcW w:w="1417" w:type="dxa"/>
            <w:vMerge w:val="restart"/>
            <w:vAlign w:val="center"/>
          </w:tcPr>
          <w:p w14:paraId="3553FB74" w14:textId="77777777" w:rsidR="00EB163F" w:rsidRPr="004E163B" w:rsidRDefault="00EB163F" w:rsidP="009C7376">
            <w:pPr>
              <w:tabs>
                <w:tab w:val="left" w:pos="455"/>
              </w:tabs>
              <w:ind w:left="-112" w:right="-105"/>
              <w:jc w:val="center"/>
              <w:rPr>
                <w:rFonts w:ascii="Times New Roman" w:hAnsi="Times New Roman"/>
                <w:sz w:val="22"/>
                <w:lang w:val="uk-UA"/>
              </w:rPr>
            </w:pPr>
            <w:r w:rsidRPr="004E163B">
              <w:rPr>
                <w:rFonts w:ascii="Times New Roman" w:hAnsi="Times New Roman"/>
                <w:sz w:val="22"/>
                <w:lang w:val="uk-UA"/>
              </w:rPr>
              <w:t>Джерела фінансування</w:t>
            </w:r>
          </w:p>
        </w:tc>
        <w:tc>
          <w:tcPr>
            <w:tcW w:w="4678" w:type="dxa"/>
            <w:gridSpan w:val="4"/>
            <w:vAlign w:val="center"/>
          </w:tcPr>
          <w:p w14:paraId="71E25579" w14:textId="77777777" w:rsidR="00EB163F" w:rsidRPr="008E44CA" w:rsidRDefault="00EB163F"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Орієнтовний обсяг фінансування по роках, тис.грн.</w:t>
            </w:r>
          </w:p>
        </w:tc>
        <w:tc>
          <w:tcPr>
            <w:tcW w:w="2551" w:type="dxa"/>
            <w:vAlign w:val="center"/>
          </w:tcPr>
          <w:p w14:paraId="12F5F5FA" w14:textId="77777777" w:rsidR="00EB163F" w:rsidRPr="004E163B" w:rsidRDefault="00EB163F" w:rsidP="00021224">
            <w:pPr>
              <w:tabs>
                <w:tab w:val="left" w:pos="142"/>
              </w:tabs>
              <w:jc w:val="center"/>
              <w:rPr>
                <w:rFonts w:ascii="Times New Roman" w:hAnsi="Times New Roman"/>
                <w:sz w:val="22"/>
                <w:lang w:val="uk-UA"/>
              </w:rPr>
            </w:pPr>
            <w:r w:rsidRPr="004E163B">
              <w:rPr>
                <w:rFonts w:ascii="Times New Roman" w:hAnsi="Times New Roman"/>
                <w:sz w:val="22"/>
                <w:lang w:val="uk-UA"/>
              </w:rPr>
              <w:t>Очікуваний результат</w:t>
            </w:r>
          </w:p>
        </w:tc>
      </w:tr>
      <w:tr w:rsidR="009C7376" w:rsidRPr="004E163B" w14:paraId="1AFE8207" w14:textId="77777777" w:rsidTr="00E857F2">
        <w:trPr>
          <w:trHeight w:val="276"/>
        </w:trPr>
        <w:tc>
          <w:tcPr>
            <w:tcW w:w="285" w:type="dxa"/>
            <w:vMerge/>
            <w:vAlign w:val="center"/>
          </w:tcPr>
          <w:p w14:paraId="3183602E" w14:textId="77777777" w:rsidR="009C7376" w:rsidRPr="004E163B" w:rsidRDefault="009C7376" w:rsidP="00021224">
            <w:pPr>
              <w:tabs>
                <w:tab w:val="left" w:pos="142"/>
              </w:tabs>
              <w:jc w:val="center"/>
              <w:rPr>
                <w:rFonts w:ascii="Times New Roman" w:hAnsi="Times New Roman"/>
                <w:lang w:val="uk-UA"/>
              </w:rPr>
            </w:pPr>
          </w:p>
        </w:tc>
        <w:tc>
          <w:tcPr>
            <w:tcW w:w="1558" w:type="dxa"/>
            <w:vMerge/>
            <w:vAlign w:val="center"/>
          </w:tcPr>
          <w:p w14:paraId="180D999C" w14:textId="77777777" w:rsidR="009C7376" w:rsidRPr="004E163B" w:rsidRDefault="009C7376" w:rsidP="00021224">
            <w:pPr>
              <w:tabs>
                <w:tab w:val="left" w:pos="142"/>
              </w:tabs>
              <w:jc w:val="center"/>
              <w:rPr>
                <w:rFonts w:ascii="Times New Roman" w:hAnsi="Times New Roman"/>
                <w:lang w:val="uk-UA"/>
              </w:rPr>
            </w:pPr>
          </w:p>
        </w:tc>
        <w:tc>
          <w:tcPr>
            <w:tcW w:w="2410" w:type="dxa"/>
            <w:vMerge/>
            <w:vAlign w:val="center"/>
          </w:tcPr>
          <w:p w14:paraId="5CCAACEE" w14:textId="77777777" w:rsidR="009C7376" w:rsidRPr="004E163B" w:rsidRDefault="009C7376" w:rsidP="00021224">
            <w:pPr>
              <w:tabs>
                <w:tab w:val="left" w:pos="142"/>
              </w:tabs>
              <w:jc w:val="center"/>
              <w:rPr>
                <w:rFonts w:ascii="Times New Roman" w:hAnsi="Times New Roman"/>
                <w:lang w:val="uk-UA"/>
              </w:rPr>
            </w:pPr>
          </w:p>
        </w:tc>
        <w:tc>
          <w:tcPr>
            <w:tcW w:w="992" w:type="dxa"/>
            <w:vMerge/>
            <w:vAlign w:val="center"/>
          </w:tcPr>
          <w:p w14:paraId="665911F2" w14:textId="77777777" w:rsidR="009C7376" w:rsidRPr="004E163B" w:rsidRDefault="009C7376" w:rsidP="00021224">
            <w:pPr>
              <w:tabs>
                <w:tab w:val="left" w:pos="142"/>
              </w:tabs>
              <w:jc w:val="center"/>
              <w:rPr>
                <w:rFonts w:ascii="Times New Roman" w:hAnsi="Times New Roman"/>
                <w:lang w:val="uk-UA"/>
              </w:rPr>
            </w:pPr>
          </w:p>
        </w:tc>
        <w:tc>
          <w:tcPr>
            <w:tcW w:w="1276" w:type="dxa"/>
            <w:vMerge/>
            <w:vAlign w:val="center"/>
          </w:tcPr>
          <w:p w14:paraId="02124D3B" w14:textId="77777777" w:rsidR="009C7376" w:rsidRPr="004E163B" w:rsidRDefault="009C7376" w:rsidP="00021224">
            <w:pPr>
              <w:tabs>
                <w:tab w:val="left" w:pos="142"/>
              </w:tabs>
              <w:jc w:val="center"/>
              <w:rPr>
                <w:rFonts w:ascii="Times New Roman" w:hAnsi="Times New Roman"/>
                <w:lang w:val="uk-UA"/>
              </w:rPr>
            </w:pPr>
          </w:p>
        </w:tc>
        <w:tc>
          <w:tcPr>
            <w:tcW w:w="1417" w:type="dxa"/>
            <w:vMerge/>
            <w:vAlign w:val="center"/>
          </w:tcPr>
          <w:p w14:paraId="13297B85" w14:textId="77777777" w:rsidR="009C7376" w:rsidRPr="004E163B" w:rsidRDefault="009C7376" w:rsidP="00021224">
            <w:pPr>
              <w:tabs>
                <w:tab w:val="left" w:pos="142"/>
              </w:tabs>
              <w:jc w:val="center"/>
              <w:rPr>
                <w:rFonts w:ascii="Times New Roman" w:hAnsi="Times New Roman"/>
                <w:lang w:val="uk-UA"/>
              </w:rPr>
            </w:pPr>
          </w:p>
        </w:tc>
        <w:tc>
          <w:tcPr>
            <w:tcW w:w="1134" w:type="dxa"/>
          </w:tcPr>
          <w:p w14:paraId="397461CE" w14:textId="3D07521B" w:rsidR="009C7376" w:rsidRPr="008E44CA" w:rsidRDefault="009C7376"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2025 рік</w:t>
            </w:r>
          </w:p>
        </w:tc>
        <w:tc>
          <w:tcPr>
            <w:tcW w:w="1134" w:type="dxa"/>
          </w:tcPr>
          <w:p w14:paraId="40D8E710" w14:textId="7364FB67" w:rsidR="009C7376" w:rsidRPr="008E44CA" w:rsidRDefault="009C7376" w:rsidP="00021224">
            <w:pPr>
              <w:tabs>
                <w:tab w:val="left" w:pos="142"/>
              </w:tabs>
              <w:jc w:val="center"/>
              <w:rPr>
                <w:rFonts w:ascii="Times New Roman" w:hAnsi="Times New Roman"/>
                <w:sz w:val="22"/>
                <w:szCs w:val="22"/>
                <w:lang w:val="uk-UA"/>
              </w:rPr>
            </w:pPr>
            <w:r w:rsidRPr="008E44CA">
              <w:rPr>
                <w:rFonts w:ascii="Times New Roman" w:hAnsi="Times New Roman"/>
                <w:sz w:val="22"/>
                <w:szCs w:val="22"/>
                <w:lang w:val="uk-UA"/>
              </w:rPr>
              <w:t>2026 рік</w:t>
            </w:r>
          </w:p>
        </w:tc>
        <w:tc>
          <w:tcPr>
            <w:tcW w:w="1275" w:type="dxa"/>
          </w:tcPr>
          <w:p w14:paraId="4EDAA3EA" w14:textId="48DD21D6" w:rsidR="009C7376" w:rsidRPr="008E44CA" w:rsidRDefault="009C7376" w:rsidP="009C7376">
            <w:pPr>
              <w:tabs>
                <w:tab w:val="left" w:pos="142"/>
              </w:tabs>
              <w:jc w:val="center"/>
              <w:rPr>
                <w:rFonts w:ascii="Times New Roman" w:hAnsi="Times New Roman"/>
                <w:sz w:val="22"/>
                <w:szCs w:val="22"/>
                <w:lang w:val="uk-UA"/>
              </w:rPr>
            </w:pPr>
            <w:r>
              <w:rPr>
                <w:rFonts w:ascii="Times New Roman" w:hAnsi="Times New Roman"/>
                <w:sz w:val="22"/>
                <w:szCs w:val="22"/>
                <w:lang w:val="uk-UA"/>
              </w:rPr>
              <w:t>2027 рік</w:t>
            </w:r>
          </w:p>
        </w:tc>
        <w:tc>
          <w:tcPr>
            <w:tcW w:w="1135" w:type="dxa"/>
          </w:tcPr>
          <w:p w14:paraId="5330A919" w14:textId="1A95DE5B" w:rsidR="009C7376" w:rsidRPr="008E44CA" w:rsidRDefault="009C7376" w:rsidP="009C7376">
            <w:pPr>
              <w:tabs>
                <w:tab w:val="left" w:pos="142"/>
              </w:tabs>
              <w:jc w:val="center"/>
              <w:rPr>
                <w:rFonts w:ascii="Times New Roman" w:hAnsi="Times New Roman"/>
                <w:sz w:val="22"/>
                <w:szCs w:val="22"/>
                <w:lang w:val="uk-UA"/>
              </w:rPr>
            </w:pPr>
            <w:r>
              <w:rPr>
                <w:rFonts w:ascii="Times New Roman" w:hAnsi="Times New Roman"/>
                <w:sz w:val="22"/>
                <w:szCs w:val="22"/>
                <w:lang w:val="uk-UA"/>
              </w:rPr>
              <w:t>2028 рік</w:t>
            </w:r>
          </w:p>
        </w:tc>
        <w:tc>
          <w:tcPr>
            <w:tcW w:w="2551" w:type="dxa"/>
          </w:tcPr>
          <w:p w14:paraId="5C2538BD" w14:textId="0E685279" w:rsidR="009C7376" w:rsidRPr="004E163B" w:rsidRDefault="009C7376" w:rsidP="00021224">
            <w:pPr>
              <w:tabs>
                <w:tab w:val="left" w:pos="142"/>
              </w:tabs>
              <w:jc w:val="center"/>
              <w:rPr>
                <w:rFonts w:ascii="Times New Roman" w:hAnsi="Times New Roman"/>
                <w:lang w:val="uk-UA"/>
              </w:rPr>
            </w:pPr>
          </w:p>
        </w:tc>
      </w:tr>
      <w:tr w:rsidR="009C7376" w:rsidRPr="004E163B" w14:paraId="3C93D05A" w14:textId="77777777" w:rsidTr="00E857F2">
        <w:tc>
          <w:tcPr>
            <w:tcW w:w="285" w:type="dxa"/>
            <w:vAlign w:val="center"/>
          </w:tcPr>
          <w:p w14:paraId="30CF1871"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558" w:type="dxa"/>
            <w:tcBorders>
              <w:bottom w:val="single" w:sz="4" w:space="0" w:color="auto"/>
            </w:tcBorders>
            <w:vAlign w:val="center"/>
          </w:tcPr>
          <w:p w14:paraId="13E96EFC"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2</w:t>
            </w:r>
          </w:p>
        </w:tc>
        <w:tc>
          <w:tcPr>
            <w:tcW w:w="2410" w:type="dxa"/>
            <w:tcBorders>
              <w:bottom w:val="single" w:sz="4" w:space="0" w:color="auto"/>
            </w:tcBorders>
            <w:vAlign w:val="center"/>
          </w:tcPr>
          <w:p w14:paraId="7D537B68"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3</w:t>
            </w:r>
          </w:p>
        </w:tc>
        <w:tc>
          <w:tcPr>
            <w:tcW w:w="992" w:type="dxa"/>
            <w:tcBorders>
              <w:bottom w:val="single" w:sz="4" w:space="0" w:color="auto"/>
            </w:tcBorders>
            <w:vAlign w:val="center"/>
          </w:tcPr>
          <w:p w14:paraId="06B23806"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4</w:t>
            </w:r>
          </w:p>
        </w:tc>
        <w:tc>
          <w:tcPr>
            <w:tcW w:w="1276" w:type="dxa"/>
            <w:tcBorders>
              <w:bottom w:val="single" w:sz="4" w:space="0" w:color="auto"/>
            </w:tcBorders>
            <w:vAlign w:val="center"/>
          </w:tcPr>
          <w:p w14:paraId="7E1BFFBD"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5</w:t>
            </w:r>
          </w:p>
        </w:tc>
        <w:tc>
          <w:tcPr>
            <w:tcW w:w="1417" w:type="dxa"/>
            <w:tcBorders>
              <w:bottom w:val="single" w:sz="4" w:space="0" w:color="auto"/>
            </w:tcBorders>
            <w:vAlign w:val="center"/>
          </w:tcPr>
          <w:p w14:paraId="132EF365"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6</w:t>
            </w:r>
          </w:p>
        </w:tc>
        <w:tc>
          <w:tcPr>
            <w:tcW w:w="1134" w:type="dxa"/>
            <w:tcBorders>
              <w:bottom w:val="single" w:sz="4" w:space="0" w:color="auto"/>
            </w:tcBorders>
          </w:tcPr>
          <w:p w14:paraId="0B3C1561"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7</w:t>
            </w:r>
          </w:p>
        </w:tc>
        <w:tc>
          <w:tcPr>
            <w:tcW w:w="1134" w:type="dxa"/>
            <w:tcBorders>
              <w:bottom w:val="single" w:sz="4" w:space="0" w:color="auto"/>
            </w:tcBorders>
          </w:tcPr>
          <w:p w14:paraId="1B0CD9BF"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8</w:t>
            </w:r>
          </w:p>
        </w:tc>
        <w:tc>
          <w:tcPr>
            <w:tcW w:w="1275" w:type="dxa"/>
            <w:tcBorders>
              <w:bottom w:val="single" w:sz="4" w:space="0" w:color="auto"/>
            </w:tcBorders>
          </w:tcPr>
          <w:p w14:paraId="777B1C4F" w14:textId="7284413B" w:rsidR="009C7376" w:rsidRPr="004E163B" w:rsidRDefault="009C7376" w:rsidP="009C7376">
            <w:pPr>
              <w:tabs>
                <w:tab w:val="left" w:pos="142"/>
              </w:tabs>
              <w:jc w:val="center"/>
              <w:rPr>
                <w:rFonts w:ascii="Times New Roman" w:hAnsi="Times New Roman"/>
                <w:lang w:val="uk-UA"/>
              </w:rPr>
            </w:pPr>
            <w:r w:rsidRPr="004E163B">
              <w:rPr>
                <w:rFonts w:ascii="Times New Roman" w:hAnsi="Times New Roman"/>
                <w:lang w:val="uk-UA"/>
              </w:rPr>
              <w:t>9</w:t>
            </w:r>
          </w:p>
        </w:tc>
        <w:tc>
          <w:tcPr>
            <w:tcW w:w="1135" w:type="dxa"/>
            <w:tcBorders>
              <w:bottom w:val="single" w:sz="4" w:space="0" w:color="auto"/>
            </w:tcBorders>
          </w:tcPr>
          <w:p w14:paraId="6D569D65" w14:textId="3DBB43F3" w:rsidR="009C7376" w:rsidRPr="004E163B" w:rsidRDefault="009C7376" w:rsidP="009C7376">
            <w:pPr>
              <w:tabs>
                <w:tab w:val="left" w:pos="142"/>
              </w:tabs>
              <w:jc w:val="center"/>
              <w:rPr>
                <w:rFonts w:ascii="Times New Roman" w:hAnsi="Times New Roman"/>
                <w:lang w:val="uk-UA"/>
              </w:rPr>
            </w:pPr>
            <w:r>
              <w:rPr>
                <w:rFonts w:ascii="Times New Roman" w:hAnsi="Times New Roman"/>
                <w:lang w:val="uk-UA"/>
              </w:rPr>
              <w:t>10</w:t>
            </w:r>
          </w:p>
        </w:tc>
        <w:tc>
          <w:tcPr>
            <w:tcW w:w="2551" w:type="dxa"/>
            <w:tcBorders>
              <w:bottom w:val="single" w:sz="4" w:space="0" w:color="auto"/>
            </w:tcBorders>
          </w:tcPr>
          <w:p w14:paraId="570A2E01" w14:textId="030BEE60" w:rsidR="009C7376" w:rsidRPr="004E163B" w:rsidRDefault="009C7376" w:rsidP="00021224">
            <w:pPr>
              <w:tabs>
                <w:tab w:val="left" w:pos="142"/>
              </w:tabs>
              <w:jc w:val="center"/>
              <w:rPr>
                <w:rFonts w:ascii="Times New Roman" w:hAnsi="Times New Roman"/>
                <w:lang w:val="uk-UA"/>
              </w:rPr>
            </w:pPr>
            <w:r>
              <w:rPr>
                <w:rFonts w:ascii="Times New Roman" w:hAnsi="Times New Roman"/>
                <w:lang w:val="uk-UA"/>
              </w:rPr>
              <w:t>11</w:t>
            </w:r>
          </w:p>
        </w:tc>
      </w:tr>
      <w:tr w:rsidR="009C7376" w:rsidRPr="004E163B" w14:paraId="5F0EFE2E" w14:textId="77777777" w:rsidTr="00E857F2">
        <w:trPr>
          <w:cantSplit/>
          <w:trHeight w:val="1134"/>
        </w:trPr>
        <w:tc>
          <w:tcPr>
            <w:tcW w:w="285" w:type="dxa"/>
            <w:vAlign w:val="center"/>
          </w:tcPr>
          <w:p w14:paraId="0DACED6E" w14:textId="77777777" w:rsidR="009C7376" w:rsidRPr="004E163B" w:rsidRDefault="009C7376" w:rsidP="00021224">
            <w:pPr>
              <w:tabs>
                <w:tab w:val="left" w:pos="142"/>
              </w:tabs>
              <w:jc w:val="center"/>
              <w:rPr>
                <w:rFonts w:ascii="Times New Roman" w:hAnsi="Times New Roman"/>
                <w:lang w:val="uk-UA"/>
              </w:rPr>
            </w:pPr>
            <w:r w:rsidRPr="004E163B">
              <w:rPr>
                <w:rFonts w:ascii="Times New Roman" w:hAnsi="Times New Roman"/>
                <w:lang w:val="uk-UA"/>
              </w:rPr>
              <w:t>1</w:t>
            </w:r>
          </w:p>
        </w:tc>
        <w:tc>
          <w:tcPr>
            <w:tcW w:w="1558" w:type="dxa"/>
            <w:tcBorders>
              <w:bottom w:val="single" w:sz="2" w:space="0" w:color="auto"/>
            </w:tcBorders>
            <w:vAlign w:val="center"/>
          </w:tcPr>
          <w:p w14:paraId="3E1D5B8B" w14:textId="77777777" w:rsidR="009C7376" w:rsidRPr="004E163B" w:rsidRDefault="009C7376" w:rsidP="00021224">
            <w:pPr>
              <w:tabs>
                <w:tab w:val="left" w:pos="142"/>
              </w:tabs>
              <w:contextualSpacing/>
              <w:jc w:val="center"/>
              <w:rPr>
                <w:rFonts w:ascii="Times New Roman" w:hAnsi="Times New Roman"/>
                <w:lang w:val="uk-UA"/>
              </w:rPr>
            </w:pPr>
            <w:r w:rsidRPr="004E163B">
              <w:rPr>
                <w:rFonts w:ascii="Times New Roman" w:hAnsi="Times New Roman"/>
                <w:sz w:val="20"/>
                <w:lang w:val="uk-UA"/>
              </w:rPr>
              <w:t xml:space="preserve">Сприяння розвитку та беззбитковому функціонуванню комунальних підприємств Бучанської МТГ </w:t>
            </w:r>
          </w:p>
        </w:tc>
        <w:tc>
          <w:tcPr>
            <w:tcW w:w="2410" w:type="dxa"/>
            <w:tcBorders>
              <w:bottom w:val="single" w:sz="2" w:space="0" w:color="auto"/>
            </w:tcBorders>
            <w:vAlign w:val="center"/>
          </w:tcPr>
          <w:p w14:paraId="074DC163" w14:textId="7FA05C41" w:rsidR="009C7376" w:rsidRPr="00485304" w:rsidRDefault="009C7376"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підвищення якості послуг, які надаються населенню Бучанської міської територіальної громади;</w:t>
            </w:r>
          </w:p>
          <w:p w14:paraId="4D0096EE" w14:textId="460014FC" w:rsidR="009C7376" w:rsidRPr="004E163B" w:rsidRDefault="009C7376" w:rsidP="008E44CA">
            <w:pPr>
              <w:tabs>
                <w:tab w:val="left" w:pos="142"/>
              </w:tabs>
              <w:overflowPunct/>
              <w:autoSpaceDE/>
              <w:autoSpaceDN/>
              <w:adjustRightInd/>
              <w:ind w:firstLine="318"/>
              <w:jc w:val="both"/>
              <w:rPr>
                <w:rFonts w:ascii="Times New Roman" w:hAnsi="Times New Roman"/>
                <w:sz w:val="20"/>
                <w:lang w:val="uk-UA"/>
              </w:rPr>
            </w:pPr>
            <w:r w:rsidRPr="00485304">
              <w:rPr>
                <w:rFonts w:ascii="Times New Roman" w:hAnsi="Times New Roman"/>
                <w:sz w:val="20"/>
                <w:lang w:val="uk-UA"/>
              </w:rPr>
              <w:t>забезпечення своєчасного розрахунку за надані послуги</w:t>
            </w:r>
            <w:r w:rsidRPr="004E163B">
              <w:rPr>
                <w:rFonts w:ascii="Times New Roman" w:hAnsi="Times New Roman"/>
                <w:sz w:val="20"/>
                <w:lang w:val="uk-UA"/>
              </w:rPr>
              <w:t>;</w:t>
            </w:r>
          </w:p>
          <w:p w14:paraId="2AAB097F" w14:textId="03EB0EC5" w:rsidR="009C7376" w:rsidRPr="004E163B" w:rsidRDefault="009C7376" w:rsidP="008E44CA">
            <w:pPr>
              <w:tabs>
                <w:tab w:val="left" w:pos="142"/>
              </w:tabs>
              <w:ind w:firstLine="318"/>
              <w:jc w:val="both"/>
              <w:rPr>
                <w:rFonts w:ascii="Times New Roman" w:hAnsi="Times New Roman"/>
                <w:sz w:val="20"/>
                <w:lang w:val="uk-UA"/>
              </w:rPr>
            </w:pPr>
            <w:r w:rsidRPr="004E163B">
              <w:rPr>
                <w:rFonts w:ascii="Times New Roman" w:hAnsi="Times New Roman"/>
                <w:sz w:val="20"/>
                <w:lang w:val="uk-UA"/>
              </w:rPr>
              <w:t xml:space="preserve">вирішення інших проблемних питань, що виникають при реалізації </w:t>
            </w:r>
            <w:r>
              <w:rPr>
                <w:rFonts w:ascii="Times New Roman" w:hAnsi="Times New Roman"/>
                <w:sz w:val="20"/>
                <w:lang w:val="uk-UA"/>
              </w:rPr>
              <w:t>к</w:t>
            </w:r>
            <w:r w:rsidRPr="004E163B">
              <w:rPr>
                <w:rFonts w:ascii="Times New Roman" w:hAnsi="Times New Roman"/>
                <w:sz w:val="20"/>
                <w:lang w:val="uk-UA"/>
              </w:rPr>
              <w:t>омунальними підприємствами</w:t>
            </w:r>
            <w:r w:rsidRPr="004E163B">
              <w:rPr>
                <w:rFonts w:ascii="Times New Roman" w:hAnsi="Times New Roman"/>
                <w:sz w:val="24"/>
                <w:lang w:val="uk-UA"/>
              </w:rPr>
              <w:t xml:space="preserve"> </w:t>
            </w:r>
            <w:r w:rsidRPr="004E163B">
              <w:rPr>
                <w:rFonts w:ascii="Times New Roman" w:hAnsi="Times New Roman"/>
                <w:sz w:val="20"/>
                <w:lang w:val="uk-UA"/>
              </w:rPr>
              <w:t>своїх статутних завдань</w:t>
            </w:r>
          </w:p>
        </w:tc>
        <w:tc>
          <w:tcPr>
            <w:tcW w:w="992" w:type="dxa"/>
            <w:tcBorders>
              <w:bottom w:val="single" w:sz="2" w:space="0" w:color="auto"/>
            </w:tcBorders>
          </w:tcPr>
          <w:p w14:paraId="1B8FD596" w14:textId="77777777" w:rsidR="00E857F2" w:rsidRDefault="009C7376" w:rsidP="00E857F2">
            <w:pPr>
              <w:tabs>
                <w:tab w:val="left" w:pos="142"/>
              </w:tabs>
              <w:jc w:val="center"/>
              <w:rPr>
                <w:rFonts w:ascii="Times New Roman" w:hAnsi="Times New Roman"/>
                <w:sz w:val="20"/>
                <w:lang w:val="uk-UA"/>
              </w:rPr>
            </w:pPr>
            <w:r w:rsidRPr="004E163B">
              <w:rPr>
                <w:rFonts w:ascii="Times New Roman" w:hAnsi="Times New Roman"/>
                <w:sz w:val="20"/>
                <w:lang w:val="uk-UA"/>
              </w:rPr>
              <w:t xml:space="preserve"> </w:t>
            </w:r>
          </w:p>
          <w:p w14:paraId="7060600C" w14:textId="77777777" w:rsidR="00E857F2" w:rsidRDefault="00E857F2" w:rsidP="00E857F2">
            <w:pPr>
              <w:tabs>
                <w:tab w:val="left" w:pos="142"/>
              </w:tabs>
              <w:jc w:val="center"/>
              <w:rPr>
                <w:rFonts w:ascii="Times New Roman" w:hAnsi="Times New Roman"/>
                <w:sz w:val="20"/>
                <w:lang w:val="uk-UA"/>
              </w:rPr>
            </w:pPr>
          </w:p>
          <w:p w14:paraId="2028922C" w14:textId="77777777" w:rsidR="00E857F2" w:rsidRDefault="00E857F2" w:rsidP="00E857F2">
            <w:pPr>
              <w:tabs>
                <w:tab w:val="left" w:pos="142"/>
              </w:tabs>
              <w:jc w:val="center"/>
              <w:rPr>
                <w:rFonts w:ascii="Times New Roman" w:hAnsi="Times New Roman"/>
                <w:sz w:val="20"/>
                <w:lang w:val="uk-UA"/>
              </w:rPr>
            </w:pPr>
          </w:p>
          <w:p w14:paraId="70A7F8DF" w14:textId="77777777" w:rsidR="00E857F2" w:rsidRDefault="00E857F2" w:rsidP="00E857F2">
            <w:pPr>
              <w:tabs>
                <w:tab w:val="left" w:pos="142"/>
              </w:tabs>
              <w:jc w:val="center"/>
              <w:rPr>
                <w:rFonts w:ascii="Times New Roman" w:hAnsi="Times New Roman"/>
                <w:sz w:val="20"/>
                <w:lang w:val="uk-UA"/>
              </w:rPr>
            </w:pPr>
          </w:p>
          <w:p w14:paraId="5B9A147D" w14:textId="77777777" w:rsidR="00E857F2" w:rsidRDefault="00E857F2" w:rsidP="00E857F2">
            <w:pPr>
              <w:tabs>
                <w:tab w:val="left" w:pos="142"/>
              </w:tabs>
              <w:jc w:val="center"/>
              <w:rPr>
                <w:rFonts w:ascii="Times New Roman" w:hAnsi="Times New Roman"/>
                <w:sz w:val="20"/>
                <w:lang w:val="uk-UA"/>
              </w:rPr>
            </w:pPr>
          </w:p>
          <w:p w14:paraId="41341DD9" w14:textId="77777777" w:rsidR="00E857F2" w:rsidRDefault="00E857F2" w:rsidP="00E857F2">
            <w:pPr>
              <w:tabs>
                <w:tab w:val="left" w:pos="142"/>
              </w:tabs>
              <w:jc w:val="center"/>
              <w:rPr>
                <w:rFonts w:ascii="Times New Roman" w:hAnsi="Times New Roman"/>
                <w:sz w:val="20"/>
                <w:lang w:val="uk-UA"/>
              </w:rPr>
            </w:pPr>
          </w:p>
          <w:p w14:paraId="06E92C24" w14:textId="77777777" w:rsidR="00E857F2" w:rsidRDefault="00E857F2" w:rsidP="00E857F2">
            <w:pPr>
              <w:tabs>
                <w:tab w:val="left" w:pos="142"/>
              </w:tabs>
              <w:jc w:val="center"/>
              <w:rPr>
                <w:rFonts w:ascii="Times New Roman" w:hAnsi="Times New Roman"/>
                <w:sz w:val="20"/>
                <w:lang w:val="uk-UA"/>
              </w:rPr>
            </w:pPr>
          </w:p>
          <w:p w14:paraId="5C5B6951" w14:textId="0769F503" w:rsidR="00E857F2" w:rsidRDefault="009C7376" w:rsidP="00E857F2">
            <w:pPr>
              <w:tabs>
                <w:tab w:val="left" w:pos="142"/>
              </w:tabs>
              <w:jc w:val="center"/>
              <w:rPr>
                <w:rFonts w:ascii="Times New Roman" w:hAnsi="Times New Roman"/>
                <w:sz w:val="20"/>
                <w:lang w:val="uk-UA"/>
              </w:rPr>
            </w:pPr>
            <w:r w:rsidRPr="004E163B">
              <w:rPr>
                <w:rFonts w:ascii="Times New Roman" w:hAnsi="Times New Roman"/>
                <w:sz w:val="20"/>
                <w:lang w:val="uk-UA"/>
              </w:rPr>
              <w:t>202</w:t>
            </w:r>
            <w:r>
              <w:rPr>
                <w:rFonts w:ascii="Times New Roman" w:hAnsi="Times New Roman"/>
                <w:sz w:val="20"/>
                <w:lang w:val="uk-UA"/>
              </w:rPr>
              <w:t>5</w:t>
            </w:r>
          </w:p>
          <w:p w14:paraId="037B946B" w14:textId="77777777" w:rsidR="00E857F2" w:rsidRDefault="009C7376" w:rsidP="00E857F2">
            <w:pPr>
              <w:tabs>
                <w:tab w:val="left" w:pos="142"/>
              </w:tabs>
              <w:jc w:val="center"/>
              <w:rPr>
                <w:rFonts w:ascii="Times New Roman" w:hAnsi="Times New Roman"/>
                <w:sz w:val="20"/>
                <w:lang w:val="uk-UA"/>
              </w:rPr>
            </w:pPr>
            <w:r>
              <w:rPr>
                <w:rFonts w:ascii="Times New Roman" w:hAnsi="Times New Roman"/>
                <w:sz w:val="20"/>
                <w:lang w:val="uk-UA"/>
              </w:rPr>
              <w:t xml:space="preserve"> - </w:t>
            </w:r>
            <w:r w:rsidRPr="004E163B">
              <w:rPr>
                <w:rFonts w:ascii="Times New Roman" w:hAnsi="Times New Roman"/>
                <w:sz w:val="20"/>
                <w:lang w:val="uk-UA"/>
              </w:rPr>
              <w:t xml:space="preserve"> </w:t>
            </w:r>
          </w:p>
          <w:p w14:paraId="464BBD15" w14:textId="39E4396B" w:rsidR="009C7376" w:rsidRPr="004E163B" w:rsidRDefault="009C7376" w:rsidP="00E857F2">
            <w:pPr>
              <w:tabs>
                <w:tab w:val="left" w:pos="142"/>
              </w:tabs>
              <w:jc w:val="center"/>
              <w:rPr>
                <w:rFonts w:ascii="Times New Roman" w:hAnsi="Times New Roman"/>
                <w:lang w:val="uk-UA"/>
              </w:rPr>
            </w:pPr>
            <w:r w:rsidRPr="004E163B">
              <w:rPr>
                <w:rFonts w:ascii="Times New Roman" w:hAnsi="Times New Roman"/>
                <w:sz w:val="20"/>
                <w:lang w:val="uk-UA"/>
              </w:rPr>
              <w:t>202</w:t>
            </w:r>
            <w:r>
              <w:rPr>
                <w:rFonts w:ascii="Times New Roman" w:hAnsi="Times New Roman"/>
                <w:sz w:val="20"/>
                <w:lang w:val="uk-UA"/>
              </w:rPr>
              <w:t>8</w:t>
            </w:r>
          </w:p>
          <w:p w14:paraId="62A1A3E5" w14:textId="77777777" w:rsidR="009C7376" w:rsidRPr="004E163B" w:rsidRDefault="009C7376" w:rsidP="00E857F2">
            <w:pPr>
              <w:tabs>
                <w:tab w:val="left" w:pos="142"/>
              </w:tabs>
              <w:jc w:val="center"/>
              <w:rPr>
                <w:rFonts w:ascii="Times New Roman" w:hAnsi="Times New Roman"/>
                <w:lang w:val="uk-UA"/>
              </w:rPr>
            </w:pPr>
          </w:p>
          <w:p w14:paraId="6E197D27" w14:textId="77777777" w:rsidR="009C7376" w:rsidRPr="004E163B" w:rsidRDefault="009C7376" w:rsidP="00E857F2">
            <w:pPr>
              <w:tabs>
                <w:tab w:val="left" w:pos="142"/>
              </w:tabs>
              <w:jc w:val="center"/>
              <w:rPr>
                <w:rFonts w:ascii="Times New Roman" w:hAnsi="Times New Roman"/>
                <w:lang w:val="uk-UA"/>
              </w:rPr>
            </w:pPr>
          </w:p>
          <w:p w14:paraId="62E32FC3" w14:textId="77777777" w:rsidR="009C7376" w:rsidRPr="004E163B" w:rsidRDefault="009C7376" w:rsidP="00E857F2">
            <w:pPr>
              <w:tabs>
                <w:tab w:val="left" w:pos="142"/>
              </w:tabs>
              <w:jc w:val="center"/>
              <w:rPr>
                <w:rFonts w:ascii="Times New Roman" w:hAnsi="Times New Roman"/>
                <w:lang w:val="uk-UA"/>
              </w:rPr>
            </w:pPr>
          </w:p>
        </w:tc>
        <w:tc>
          <w:tcPr>
            <w:tcW w:w="1276" w:type="dxa"/>
            <w:tcBorders>
              <w:bottom w:val="single" w:sz="2" w:space="0" w:color="auto"/>
            </w:tcBorders>
            <w:vAlign w:val="center"/>
          </w:tcPr>
          <w:p w14:paraId="40AC2993" w14:textId="77777777" w:rsidR="009C7376" w:rsidRPr="004E163B" w:rsidRDefault="009C7376" w:rsidP="009C7376">
            <w:pPr>
              <w:tabs>
                <w:tab w:val="left" w:pos="321"/>
              </w:tabs>
              <w:ind w:left="-104"/>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27C3CF29" w14:textId="77777777" w:rsidR="009C7376" w:rsidRPr="004E163B" w:rsidRDefault="009C7376" w:rsidP="009C7376">
            <w:pPr>
              <w:tabs>
                <w:tab w:val="left" w:pos="321"/>
              </w:tabs>
              <w:ind w:left="-104"/>
              <w:jc w:val="center"/>
              <w:rPr>
                <w:rFonts w:ascii="Times New Roman" w:hAnsi="Times New Roman"/>
                <w:sz w:val="20"/>
                <w:lang w:val="uk-UA"/>
              </w:rPr>
            </w:pPr>
            <w:r w:rsidRPr="004E163B">
              <w:rPr>
                <w:rFonts w:ascii="Times New Roman" w:hAnsi="Times New Roman"/>
                <w:sz w:val="20"/>
                <w:lang w:val="uk-UA"/>
              </w:rPr>
              <w:t>КП «Бучасервіс», КП «Бучатранссервіс»</w:t>
            </w:r>
          </w:p>
        </w:tc>
        <w:tc>
          <w:tcPr>
            <w:tcW w:w="1417" w:type="dxa"/>
            <w:tcBorders>
              <w:bottom w:val="single" w:sz="2" w:space="0" w:color="auto"/>
            </w:tcBorders>
            <w:vAlign w:val="center"/>
          </w:tcPr>
          <w:p w14:paraId="30E766A1" w14:textId="77777777" w:rsidR="009C7376" w:rsidRDefault="009C7376" w:rsidP="00021224">
            <w:pPr>
              <w:tabs>
                <w:tab w:val="left" w:pos="142"/>
              </w:tabs>
              <w:jc w:val="center"/>
              <w:rPr>
                <w:rFonts w:ascii="Times New Roman" w:hAnsi="Times New Roman"/>
                <w:sz w:val="20"/>
                <w:lang w:val="uk-UA"/>
              </w:rPr>
            </w:pPr>
          </w:p>
          <w:p w14:paraId="469C3E7C" w14:textId="77777777" w:rsidR="009C7376" w:rsidRDefault="009C7376" w:rsidP="00021224">
            <w:pPr>
              <w:tabs>
                <w:tab w:val="left" w:pos="142"/>
              </w:tabs>
              <w:jc w:val="center"/>
              <w:rPr>
                <w:rFonts w:ascii="Times New Roman" w:hAnsi="Times New Roman"/>
                <w:sz w:val="20"/>
                <w:lang w:val="uk-UA"/>
              </w:rPr>
            </w:pPr>
          </w:p>
          <w:p w14:paraId="2EEFDCA7" w14:textId="77777777" w:rsidR="009C7376" w:rsidRDefault="009C7376" w:rsidP="00021224">
            <w:pPr>
              <w:tabs>
                <w:tab w:val="left" w:pos="142"/>
              </w:tabs>
              <w:jc w:val="center"/>
              <w:rPr>
                <w:rFonts w:ascii="Times New Roman" w:hAnsi="Times New Roman"/>
                <w:sz w:val="20"/>
                <w:lang w:val="uk-UA"/>
              </w:rPr>
            </w:pPr>
          </w:p>
          <w:p w14:paraId="28028A02" w14:textId="77777777" w:rsidR="009C7376" w:rsidRDefault="009C7376" w:rsidP="00021224">
            <w:pPr>
              <w:tabs>
                <w:tab w:val="left" w:pos="142"/>
              </w:tabs>
              <w:jc w:val="center"/>
              <w:rPr>
                <w:rFonts w:ascii="Times New Roman" w:hAnsi="Times New Roman"/>
                <w:sz w:val="20"/>
                <w:lang w:val="uk-UA"/>
              </w:rPr>
            </w:pPr>
          </w:p>
          <w:p w14:paraId="1F7C963C" w14:textId="77777777" w:rsidR="009C7376" w:rsidRDefault="009C7376" w:rsidP="00021224">
            <w:pPr>
              <w:tabs>
                <w:tab w:val="left" w:pos="142"/>
              </w:tabs>
              <w:jc w:val="center"/>
              <w:rPr>
                <w:rFonts w:ascii="Times New Roman" w:hAnsi="Times New Roman"/>
                <w:sz w:val="20"/>
                <w:lang w:val="uk-UA"/>
              </w:rPr>
            </w:pPr>
          </w:p>
          <w:p w14:paraId="4891D94F" w14:textId="77777777" w:rsidR="009C7376" w:rsidRDefault="009C7376" w:rsidP="00021224">
            <w:pPr>
              <w:tabs>
                <w:tab w:val="left" w:pos="142"/>
              </w:tabs>
              <w:jc w:val="center"/>
              <w:rPr>
                <w:rFonts w:ascii="Times New Roman" w:hAnsi="Times New Roman"/>
                <w:sz w:val="20"/>
                <w:lang w:val="uk-UA"/>
              </w:rPr>
            </w:pPr>
          </w:p>
          <w:p w14:paraId="6E7DEE25" w14:textId="099C345F" w:rsidR="009C7376" w:rsidRDefault="009C7376" w:rsidP="00021224">
            <w:pPr>
              <w:tabs>
                <w:tab w:val="left" w:pos="142"/>
              </w:tabs>
              <w:jc w:val="center"/>
              <w:rPr>
                <w:rFonts w:ascii="Times New Roman" w:hAnsi="Times New Roman"/>
                <w:sz w:val="20"/>
                <w:lang w:val="uk-UA"/>
              </w:rPr>
            </w:pPr>
            <w:r w:rsidRPr="004E163B">
              <w:rPr>
                <w:rFonts w:ascii="Times New Roman" w:hAnsi="Times New Roman"/>
                <w:sz w:val="20"/>
                <w:lang w:val="uk-UA"/>
              </w:rPr>
              <w:t>місцевий бюджет</w:t>
            </w:r>
          </w:p>
          <w:p w14:paraId="78543FB9" w14:textId="77777777" w:rsidR="009C7376" w:rsidRDefault="009C7376" w:rsidP="00021224">
            <w:pPr>
              <w:tabs>
                <w:tab w:val="left" w:pos="142"/>
              </w:tabs>
              <w:jc w:val="center"/>
              <w:rPr>
                <w:rFonts w:ascii="Times New Roman" w:hAnsi="Times New Roman"/>
                <w:sz w:val="20"/>
                <w:lang w:val="uk-UA"/>
              </w:rPr>
            </w:pPr>
          </w:p>
          <w:p w14:paraId="3211B960" w14:textId="77777777" w:rsidR="009C7376" w:rsidRDefault="009C7376" w:rsidP="00021224">
            <w:pPr>
              <w:tabs>
                <w:tab w:val="left" w:pos="142"/>
              </w:tabs>
              <w:jc w:val="center"/>
              <w:rPr>
                <w:rFonts w:ascii="Times New Roman" w:hAnsi="Times New Roman"/>
                <w:sz w:val="20"/>
                <w:lang w:val="uk-UA"/>
              </w:rPr>
            </w:pPr>
          </w:p>
          <w:p w14:paraId="69F5FC5A" w14:textId="1A4AF4A8"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інші джерела</w:t>
            </w:r>
          </w:p>
          <w:p w14:paraId="48988EFF" w14:textId="4658FF45"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не заборонені законодавством</w:t>
            </w:r>
          </w:p>
          <w:p w14:paraId="2F3DA114" w14:textId="77777777" w:rsidR="009C7376" w:rsidRDefault="009C7376" w:rsidP="00021224">
            <w:pPr>
              <w:tabs>
                <w:tab w:val="left" w:pos="142"/>
              </w:tabs>
              <w:jc w:val="center"/>
              <w:rPr>
                <w:rFonts w:ascii="Times New Roman" w:hAnsi="Times New Roman"/>
                <w:sz w:val="20"/>
                <w:lang w:val="uk-UA"/>
              </w:rPr>
            </w:pPr>
          </w:p>
          <w:p w14:paraId="7EC22D11" w14:textId="77777777" w:rsidR="009C7376" w:rsidRDefault="009C7376" w:rsidP="00021224">
            <w:pPr>
              <w:tabs>
                <w:tab w:val="left" w:pos="142"/>
              </w:tabs>
              <w:jc w:val="center"/>
              <w:rPr>
                <w:rFonts w:ascii="Times New Roman" w:hAnsi="Times New Roman"/>
                <w:sz w:val="20"/>
                <w:lang w:val="uk-UA"/>
              </w:rPr>
            </w:pPr>
          </w:p>
          <w:p w14:paraId="1DEF1ACF" w14:textId="6A594BEA" w:rsidR="009C7376" w:rsidRPr="004E163B" w:rsidRDefault="009C7376" w:rsidP="00021224">
            <w:pPr>
              <w:tabs>
                <w:tab w:val="left" w:pos="142"/>
              </w:tabs>
              <w:jc w:val="center"/>
              <w:rPr>
                <w:rFonts w:ascii="Times New Roman" w:hAnsi="Times New Roman"/>
                <w:sz w:val="20"/>
                <w:lang w:val="uk-UA"/>
              </w:rPr>
            </w:pPr>
          </w:p>
        </w:tc>
        <w:tc>
          <w:tcPr>
            <w:tcW w:w="1134" w:type="dxa"/>
            <w:tcBorders>
              <w:bottom w:val="single" w:sz="2" w:space="0" w:color="auto"/>
            </w:tcBorders>
          </w:tcPr>
          <w:p w14:paraId="78E4328A" w14:textId="77777777" w:rsidR="009C7376" w:rsidRDefault="009C7376" w:rsidP="00021224">
            <w:pPr>
              <w:tabs>
                <w:tab w:val="left" w:pos="142"/>
              </w:tabs>
              <w:jc w:val="center"/>
              <w:rPr>
                <w:rFonts w:ascii="Times New Roman" w:hAnsi="Times New Roman"/>
                <w:sz w:val="20"/>
                <w:lang w:val="uk-UA"/>
              </w:rPr>
            </w:pPr>
          </w:p>
          <w:p w14:paraId="6573D2F0" w14:textId="77777777" w:rsidR="009C7376" w:rsidRDefault="009C7376" w:rsidP="00021224">
            <w:pPr>
              <w:tabs>
                <w:tab w:val="left" w:pos="142"/>
              </w:tabs>
              <w:jc w:val="center"/>
              <w:rPr>
                <w:rFonts w:ascii="Times New Roman" w:hAnsi="Times New Roman"/>
                <w:sz w:val="20"/>
                <w:lang w:val="uk-UA"/>
              </w:rPr>
            </w:pPr>
          </w:p>
          <w:p w14:paraId="2770364D" w14:textId="77777777" w:rsidR="009C7376" w:rsidRDefault="009C7376" w:rsidP="00021224">
            <w:pPr>
              <w:tabs>
                <w:tab w:val="left" w:pos="142"/>
              </w:tabs>
              <w:jc w:val="center"/>
              <w:rPr>
                <w:rFonts w:ascii="Times New Roman" w:hAnsi="Times New Roman"/>
                <w:sz w:val="20"/>
                <w:lang w:val="uk-UA"/>
              </w:rPr>
            </w:pPr>
          </w:p>
          <w:p w14:paraId="16DFFE25" w14:textId="77777777" w:rsidR="009C7376" w:rsidRDefault="009C7376" w:rsidP="00021224">
            <w:pPr>
              <w:tabs>
                <w:tab w:val="left" w:pos="142"/>
              </w:tabs>
              <w:jc w:val="center"/>
              <w:rPr>
                <w:rFonts w:ascii="Times New Roman" w:hAnsi="Times New Roman"/>
                <w:sz w:val="20"/>
                <w:lang w:val="uk-UA"/>
              </w:rPr>
            </w:pPr>
          </w:p>
          <w:p w14:paraId="2A258093" w14:textId="77777777" w:rsidR="009C7376" w:rsidRDefault="009C7376" w:rsidP="00021224">
            <w:pPr>
              <w:tabs>
                <w:tab w:val="left" w:pos="142"/>
              </w:tabs>
              <w:jc w:val="center"/>
              <w:rPr>
                <w:rFonts w:ascii="Times New Roman" w:hAnsi="Times New Roman"/>
                <w:sz w:val="20"/>
                <w:lang w:val="uk-UA"/>
              </w:rPr>
            </w:pPr>
          </w:p>
          <w:p w14:paraId="7BC2448A" w14:textId="77777777" w:rsidR="009C7376" w:rsidRDefault="009C7376" w:rsidP="00021224">
            <w:pPr>
              <w:tabs>
                <w:tab w:val="left" w:pos="142"/>
              </w:tabs>
              <w:jc w:val="center"/>
              <w:rPr>
                <w:rFonts w:ascii="Times New Roman" w:hAnsi="Times New Roman"/>
                <w:sz w:val="20"/>
                <w:lang w:val="uk-UA"/>
              </w:rPr>
            </w:pPr>
          </w:p>
          <w:p w14:paraId="48082C98" w14:textId="619AB6EB"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26 941,205</w:t>
            </w:r>
          </w:p>
          <w:p w14:paraId="2965F5CC" w14:textId="77777777" w:rsidR="009C7376" w:rsidRDefault="009C7376" w:rsidP="00021224">
            <w:pPr>
              <w:tabs>
                <w:tab w:val="left" w:pos="142"/>
              </w:tabs>
              <w:jc w:val="center"/>
              <w:rPr>
                <w:rFonts w:ascii="Times New Roman" w:hAnsi="Times New Roman"/>
                <w:sz w:val="20"/>
                <w:lang w:val="uk-UA"/>
              </w:rPr>
            </w:pPr>
          </w:p>
          <w:p w14:paraId="7DA4F97F" w14:textId="77777777" w:rsidR="009C7376" w:rsidRDefault="009C7376" w:rsidP="00021224">
            <w:pPr>
              <w:tabs>
                <w:tab w:val="left" w:pos="142"/>
              </w:tabs>
              <w:jc w:val="center"/>
              <w:rPr>
                <w:rFonts w:ascii="Times New Roman" w:hAnsi="Times New Roman"/>
                <w:sz w:val="20"/>
                <w:lang w:val="uk-UA"/>
              </w:rPr>
            </w:pPr>
          </w:p>
          <w:p w14:paraId="71E171FC" w14:textId="77777777" w:rsidR="009C7376" w:rsidRDefault="009C7376" w:rsidP="00021224">
            <w:pPr>
              <w:tabs>
                <w:tab w:val="left" w:pos="142"/>
              </w:tabs>
              <w:jc w:val="center"/>
              <w:rPr>
                <w:rFonts w:ascii="Times New Roman" w:hAnsi="Times New Roman"/>
                <w:sz w:val="20"/>
                <w:lang w:val="uk-UA"/>
              </w:rPr>
            </w:pPr>
          </w:p>
          <w:p w14:paraId="3BE27406" w14:textId="70DECD86" w:rsidR="009C7376" w:rsidRPr="004E163B" w:rsidRDefault="009C7376" w:rsidP="00021224">
            <w:pPr>
              <w:tabs>
                <w:tab w:val="left" w:pos="142"/>
              </w:tabs>
              <w:jc w:val="center"/>
              <w:rPr>
                <w:rFonts w:ascii="Times New Roman" w:hAnsi="Times New Roman"/>
                <w:sz w:val="20"/>
                <w:lang w:val="uk-UA"/>
              </w:rPr>
            </w:pPr>
            <w:r>
              <w:rPr>
                <w:rFonts w:ascii="Times New Roman" w:hAnsi="Times New Roman"/>
                <w:sz w:val="20"/>
                <w:lang w:val="uk-UA"/>
              </w:rPr>
              <w:t>-</w:t>
            </w:r>
          </w:p>
        </w:tc>
        <w:tc>
          <w:tcPr>
            <w:tcW w:w="1134" w:type="dxa"/>
            <w:tcBorders>
              <w:bottom w:val="single" w:sz="2" w:space="0" w:color="auto"/>
            </w:tcBorders>
          </w:tcPr>
          <w:p w14:paraId="7989D7E1" w14:textId="77777777" w:rsidR="009C7376" w:rsidRDefault="009C7376" w:rsidP="00021224">
            <w:pPr>
              <w:tabs>
                <w:tab w:val="left" w:pos="142"/>
              </w:tabs>
              <w:jc w:val="center"/>
              <w:rPr>
                <w:rFonts w:ascii="Times New Roman" w:hAnsi="Times New Roman"/>
                <w:sz w:val="20"/>
                <w:lang w:val="uk-UA"/>
              </w:rPr>
            </w:pPr>
          </w:p>
          <w:p w14:paraId="382BBA71" w14:textId="77777777" w:rsidR="009C7376" w:rsidRDefault="009C7376" w:rsidP="00021224">
            <w:pPr>
              <w:tabs>
                <w:tab w:val="left" w:pos="142"/>
              </w:tabs>
              <w:jc w:val="center"/>
              <w:rPr>
                <w:rFonts w:ascii="Times New Roman" w:hAnsi="Times New Roman"/>
                <w:sz w:val="20"/>
                <w:lang w:val="uk-UA"/>
              </w:rPr>
            </w:pPr>
          </w:p>
          <w:p w14:paraId="009C4384" w14:textId="77777777" w:rsidR="009C7376" w:rsidRDefault="009C7376" w:rsidP="00021224">
            <w:pPr>
              <w:tabs>
                <w:tab w:val="left" w:pos="142"/>
              </w:tabs>
              <w:jc w:val="center"/>
              <w:rPr>
                <w:rFonts w:ascii="Times New Roman" w:hAnsi="Times New Roman"/>
                <w:sz w:val="20"/>
                <w:lang w:val="uk-UA"/>
              </w:rPr>
            </w:pPr>
          </w:p>
          <w:p w14:paraId="05D6D6DA" w14:textId="77777777" w:rsidR="009C7376" w:rsidRDefault="009C7376" w:rsidP="00021224">
            <w:pPr>
              <w:tabs>
                <w:tab w:val="left" w:pos="142"/>
              </w:tabs>
              <w:jc w:val="center"/>
              <w:rPr>
                <w:rFonts w:ascii="Times New Roman" w:hAnsi="Times New Roman"/>
                <w:sz w:val="20"/>
                <w:lang w:val="uk-UA"/>
              </w:rPr>
            </w:pPr>
          </w:p>
          <w:p w14:paraId="1DFD3002" w14:textId="77777777" w:rsidR="009C7376" w:rsidRDefault="009C7376" w:rsidP="00021224">
            <w:pPr>
              <w:tabs>
                <w:tab w:val="left" w:pos="142"/>
              </w:tabs>
              <w:jc w:val="center"/>
              <w:rPr>
                <w:rFonts w:ascii="Times New Roman" w:hAnsi="Times New Roman"/>
                <w:sz w:val="20"/>
                <w:lang w:val="uk-UA"/>
              </w:rPr>
            </w:pPr>
          </w:p>
          <w:p w14:paraId="15276E4A" w14:textId="77777777" w:rsidR="009C7376" w:rsidRDefault="009C7376" w:rsidP="00021224">
            <w:pPr>
              <w:tabs>
                <w:tab w:val="left" w:pos="142"/>
              </w:tabs>
              <w:jc w:val="center"/>
              <w:rPr>
                <w:rFonts w:ascii="Times New Roman" w:hAnsi="Times New Roman"/>
                <w:sz w:val="20"/>
                <w:lang w:val="uk-UA"/>
              </w:rPr>
            </w:pPr>
          </w:p>
          <w:p w14:paraId="697B1693" w14:textId="040B25A3"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22 551,260</w:t>
            </w:r>
          </w:p>
          <w:p w14:paraId="6E506A66" w14:textId="1E0EB681" w:rsidR="009C7376" w:rsidRDefault="009C7376" w:rsidP="00021224">
            <w:pPr>
              <w:tabs>
                <w:tab w:val="left" w:pos="142"/>
              </w:tabs>
              <w:jc w:val="center"/>
              <w:rPr>
                <w:rFonts w:ascii="Times New Roman" w:hAnsi="Times New Roman"/>
                <w:sz w:val="20"/>
                <w:lang w:val="uk-UA"/>
              </w:rPr>
            </w:pPr>
          </w:p>
          <w:p w14:paraId="357C389F" w14:textId="799509B8" w:rsidR="009C7376" w:rsidRDefault="009C7376" w:rsidP="00021224">
            <w:pPr>
              <w:tabs>
                <w:tab w:val="left" w:pos="142"/>
              </w:tabs>
              <w:jc w:val="center"/>
              <w:rPr>
                <w:rFonts w:ascii="Times New Roman" w:hAnsi="Times New Roman"/>
                <w:sz w:val="20"/>
                <w:lang w:val="uk-UA"/>
              </w:rPr>
            </w:pPr>
          </w:p>
          <w:p w14:paraId="65A2CF81" w14:textId="31FF64DA" w:rsidR="009C7376" w:rsidRDefault="009C7376" w:rsidP="00021224">
            <w:pPr>
              <w:tabs>
                <w:tab w:val="left" w:pos="142"/>
              </w:tabs>
              <w:jc w:val="center"/>
              <w:rPr>
                <w:rFonts w:ascii="Times New Roman" w:hAnsi="Times New Roman"/>
                <w:sz w:val="20"/>
                <w:lang w:val="uk-UA"/>
              </w:rPr>
            </w:pPr>
          </w:p>
          <w:p w14:paraId="565FECA2" w14:textId="19C488ED"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w:t>
            </w:r>
          </w:p>
          <w:p w14:paraId="321E04C8" w14:textId="77777777" w:rsidR="009C7376" w:rsidRPr="004E163B" w:rsidRDefault="009C7376" w:rsidP="00021224">
            <w:pPr>
              <w:tabs>
                <w:tab w:val="left" w:pos="142"/>
              </w:tabs>
              <w:jc w:val="center"/>
              <w:rPr>
                <w:rFonts w:ascii="Times New Roman" w:hAnsi="Times New Roman"/>
                <w:sz w:val="20"/>
                <w:lang w:val="uk-UA"/>
              </w:rPr>
            </w:pPr>
          </w:p>
        </w:tc>
        <w:tc>
          <w:tcPr>
            <w:tcW w:w="1275" w:type="dxa"/>
            <w:tcBorders>
              <w:bottom w:val="single" w:sz="2" w:space="0" w:color="auto"/>
            </w:tcBorders>
          </w:tcPr>
          <w:p w14:paraId="66B993CB" w14:textId="77777777" w:rsidR="009C7376" w:rsidRDefault="009C7376">
            <w:pPr>
              <w:overflowPunct/>
              <w:autoSpaceDE/>
              <w:autoSpaceDN/>
              <w:adjustRightInd/>
              <w:rPr>
                <w:rFonts w:ascii="Times New Roman" w:hAnsi="Times New Roman"/>
                <w:sz w:val="20"/>
                <w:lang w:val="uk-UA"/>
              </w:rPr>
            </w:pPr>
          </w:p>
          <w:p w14:paraId="04835460" w14:textId="77777777" w:rsidR="009C7376" w:rsidRDefault="009C7376" w:rsidP="00021224">
            <w:pPr>
              <w:tabs>
                <w:tab w:val="left" w:pos="142"/>
              </w:tabs>
              <w:jc w:val="center"/>
              <w:rPr>
                <w:rFonts w:ascii="Times New Roman" w:hAnsi="Times New Roman"/>
                <w:sz w:val="20"/>
                <w:lang w:val="uk-UA"/>
              </w:rPr>
            </w:pPr>
          </w:p>
          <w:p w14:paraId="243CA409" w14:textId="77777777" w:rsidR="009C7376" w:rsidRDefault="009C7376" w:rsidP="00021224">
            <w:pPr>
              <w:tabs>
                <w:tab w:val="left" w:pos="142"/>
              </w:tabs>
              <w:jc w:val="center"/>
              <w:rPr>
                <w:rFonts w:ascii="Times New Roman" w:hAnsi="Times New Roman"/>
                <w:sz w:val="20"/>
                <w:lang w:val="uk-UA"/>
              </w:rPr>
            </w:pPr>
          </w:p>
          <w:p w14:paraId="1ECCF6BC" w14:textId="77777777" w:rsidR="009C7376" w:rsidRDefault="009C7376" w:rsidP="00021224">
            <w:pPr>
              <w:tabs>
                <w:tab w:val="left" w:pos="142"/>
              </w:tabs>
              <w:jc w:val="center"/>
              <w:rPr>
                <w:rFonts w:ascii="Times New Roman" w:hAnsi="Times New Roman"/>
                <w:sz w:val="20"/>
                <w:lang w:val="uk-UA"/>
              </w:rPr>
            </w:pPr>
          </w:p>
          <w:p w14:paraId="17C4E2C8" w14:textId="77777777" w:rsidR="009C7376" w:rsidRDefault="009C7376" w:rsidP="00021224">
            <w:pPr>
              <w:tabs>
                <w:tab w:val="left" w:pos="142"/>
              </w:tabs>
              <w:jc w:val="center"/>
              <w:rPr>
                <w:rFonts w:ascii="Times New Roman" w:hAnsi="Times New Roman"/>
                <w:sz w:val="20"/>
                <w:lang w:val="uk-UA"/>
              </w:rPr>
            </w:pPr>
          </w:p>
          <w:p w14:paraId="72DFE8A1" w14:textId="77777777" w:rsidR="009C7376" w:rsidRDefault="009C7376" w:rsidP="00021224">
            <w:pPr>
              <w:tabs>
                <w:tab w:val="left" w:pos="142"/>
              </w:tabs>
              <w:jc w:val="center"/>
              <w:rPr>
                <w:rFonts w:ascii="Times New Roman" w:hAnsi="Times New Roman"/>
                <w:sz w:val="20"/>
                <w:lang w:val="uk-UA"/>
              </w:rPr>
            </w:pPr>
          </w:p>
          <w:p w14:paraId="13A9D258" w14:textId="7AFA2C88" w:rsidR="009C7376" w:rsidRDefault="009C7376" w:rsidP="00021224">
            <w:pPr>
              <w:tabs>
                <w:tab w:val="left" w:pos="142"/>
              </w:tabs>
              <w:jc w:val="center"/>
              <w:rPr>
                <w:rFonts w:ascii="Times New Roman" w:hAnsi="Times New Roman"/>
                <w:sz w:val="20"/>
                <w:lang w:val="uk-UA"/>
              </w:rPr>
            </w:pPr>
            <w:r>
              <w:rPr>
                <w:rFonts w:ascii="Times New Roman" w:hAnsi="Times New Roman"/>
                <w:sz w:val="20"/>
                <w:lang w:val="uk-UA"/>
              </w:rPr>
              <w:t>22 997,700</w:t>
            </w:r>
          </w:p>
          <w:p w14:paraId="48582E71" w14:textId="77777777" w:rsidR="009C7376" w:rsidRDefault="009C7376" w:rsidP="00021224">
            <w:pPr>
              <w:tabs>
                <w:tab w:val="left" w:pos="142"/>
              </w:tabs>
              <w:jc w:val="center"/>
              <w:rPr>
                <w:rFonts w:ascii="Times New Roman" w:hAnsi="Times New Roman"/>
                <w:sz w:val="20"/>
                <w:lang w:val="uk-UA"/>
              </w:rPr>
            </w:pPr>
          </w:p>
          <w:p w14:paraId="3B3E7920" w14:textId="77777777" w:rsidR="009C7376" w:rsidRPr="004E163B" w:rsidRDefault="009C7376" w:rsidP="00021224">
            <w:pPr>
              <w:tabs>
                <w:tab w:val="left" w:pos="142"/>
              </w:tabs>
              <w:jc w:val="center"/>
              <w:rPr>
                <w:rFonts w:ascii="Times New Roman" w:hAnsi="Times New Roman"/>
                <w:sz w:val="20"/>
                <w:lang w:val="uk-UA"/>
              </w:rPr>
            </w:pPr>
          </w:p>
        </w:tc>
        <w:tc>
          <w:tcPr>
            <w:tcW w:w="1135" w:type="dxa"/>
            <w:tcBorders>
              <w:bottom w:val="single" w:sz="2" w:space="0" w:color="auto"/>
            </w:tcBorders>
          </w:tcPr>
          <w:p w14:paraId="01334C20" w14:textId="77777777" w:rsidR="009C7376" w:rsidRDefault="009C7376">
            <w:pPr>
              <w:overflowPunct/>
              <w:autoSpaceDE/>
              <w:autoSpaceDN/>
              <w:adjustRightInd/>
              <w:rPr>
                <w:rFonts w:ascii="Times New Roman" w:hAnsi="Times New Roman"/>
                <w:sz w:val="20"/>
                <w:lang w:val="uk-UA"/>
              </w:rPr>
            </w:pPr>
          </w:p>
          <w:p w14:paraId="7E9606CC" w14:textId="77777777" w:rsidR="009C7376" w:rsidRDefault="009C7376" w:rsidP="00021224">
            <w:pPr>
              <w:tabs>
                <w:tab w:val="left" w:pos="142"/>
              </w:tabs>
              <w:jc w:val="center"/>
              <w:rPr>
                <w:rFonts w:ascii="Times New Roman" w:hAnsi="Times New Roman"/>
                <w:sz w:val="20"/>
                <w:lang w:val="uk-UA"/>
              </w:rPr>
            </w:pPr>
          </w:p>
          <w:p w14:paraId="0FA6C7D9" w14:textId="77777777" w:rsidR="009C7376" w:rsidRDefault="009C7376" w:rsidP="00021224">
            <w:pPr>
              <w:tabs>
                <w:tab w:val="left" w:pos="142"/>
              </w:tabs>
              <w:jc w:val="center"/>
              <w:rPr>
                <w:rFonts w:ascii="Times New Roman" w:hAnsi="Times New Roman"/>
                <w:sz w:val="20"/>
                <w:lang w:val="uk-UA"/>
              </w:rPr>
            </w:pPr>
          </w:p>
          <w:p w14:paraId="152ED9D0" w14:textId="77777777" w:rsidR="009C7376" w:rsidRDefault="009C7376" w:rsidP="00021224">
            <w:pPr>
              <w:tabs>
                <w:tab w:val="left" w:pos="142"/>
              </w:tabs>
              <w:jc w:val="center"/>
              <w:rPr>
                <w:rFonts w:ascii="Times New Roman" w:hAnsi="Times New Roman"/>
                <w:sz w:val="20"/>
                <w:lang w:val="uk-UA"/>
              </w:rPr>
            </w:pPr>
          </w:p>
          <w:p w14:paraId="1E34FCDD" w14:textId="77777777" w:rsidR="009C7376" w:rsidRDefault="009C7376" w:rsidP="00021224">
            <w:pPr>
              <w:tabs>
                <w:tab w:val="left" w:pos="142"/>
              </w:tabs>
              <w:jc w:val="center"/>
              <w:rPr>
                <w:rFonts w:ascii="Times New Roman" w:hAnsi="Times New Roman"/>
                <w:sz w:val="20"/>
                <w:lang w:val="uk-UA"/>
              </w:rPr>
            </w:pPr>
          </w:p>
          <w:p w14:paraId="256BC61F" w14:textId="77777777" w:rsidR="009C7376" w:rsidRDefault="009C7376" w:rsidP="00021224">
            <w:pPr>
              <w:tabs>
                <w:tab w:val="left" w:pos="142"/>
              </w:tabs>
              <w:jc w:val="center"/>
              <w:rPr>
                <w:rFonts w:ascii="Times New Roman" w:hAnsi="Times New Roman"/>
                <w:sz w:val="20"/>
                <w:lang w:val="uk-UA"/>
              </w:rPr>
            </w:pPr>
          </w:p>
          <w:p w14:paraId="29356A14" w14:textId="13C0EF9C" w:rsidR="009C7376" w:rsidRPr="004E163B" w:rsidRDefault="009C7376" w:rsidP="00021224">
            <w:pPr>
              <w:tabs>
                <w:tab w:val="left" w:pos="142"/>
              </w:tabs>
              <w:jc w:val="center"/>
              <w:rPr>
                <w:rFonts w:ascii="Times New Roman" w:hAnsi="Times New Roman"/>
                <w:sz w:val="20"/>
                <w:lang w:val="uk-UA"/>
              </w:rPr>
            </w:pPr>
            <w:r>
              <w:rPr>
                <w:rFonts w:ascii="Times New Roman" w:hAnsi="Times New Roman"/>
                <w:sz w:val="20"/>
                <w:lang w:val="uk-UA"/>
              </w:rPr>
              <w:t>23 441,700</w:t>
            </w:r>
          </w:p>
        </w:tc>
        <w:tc>
          <w:tcPr>
            <w:tcW w:w="2551" w:type="dxa"/>
            <w:tcBorders>
              <w:bottom w:val="single" w:sz="2" w:space="0" w:color="auto"/>
            </w:tcBorders>
          </w:tcPr>
          <w:p w14:paraId="039DFD67" w14:textId="7AE11D7E" w:rsidR="009C7376" w:rsidRPr="004E163B" w:rsidRDefault="009C7376" w:rsidP="00021224">
            <w:pPr>
              <w:pStyle w:val="a4"/>
              <w:tabs>
                <w:tab w:val="left" w:pos="142"/>
              </w:tabs>
              <w:spacing w:before="0" w:beforeAutospacing="0" w:after="0" w:afterAutospacing="0"/>
              <w:jc w:val="both"/>
              <w:rPr>
                <w:sz w:val="20"/>
                <w:szCs w:val="20"/>
                <w:lang w:val="uk-UA"/>
              </w:rPr>
            </w:pPr>
            <w:r w:rsidRPr="004E163B">
              <w:rPr>
                <w:sz w:val="20"/>
                <w:szCs w:val="20"/>
                <w:lang w:val="uk-UA"/>
              </w:rPr>
              <w:t xml:space="preserve">Забезпечення беззбиткової роботи КП «Бучасервіс» та КП «Бучатранссервіс», </w:t>
            </w:r>
            <w:r w:rsidRPr="004E163B">
              <w:rPr>
                <w:sz w:val="20"/>
                <w:szCs w:val="20"/>
                <w:shd w:val="clear" w:color="auto" w:fill="FFFFFF"/>
                <w:lang w:val="uk-UA"/>
              </w:rPr>
              <w:t xml:space="preserve">створення належних умов для здійснення комунальними підприємствами статутної діяльності, </w:t>
            </w:r>
            <w:r w:rsidRPr="004E163B">
              <w:rPr>
                <w:sz w:val="20"/>
                <w:szCs w:val="20"/>
                <w:lang w:val="uk-UA"/>
              </w:rPr>
              <w:t>зміцнення фінансово-бюджетної дисципліни комунальних підприємств; забезпечення виконання інших заходів для фінансової підтримки комунальних підприємств, підвищення якості послуг, які надаються населенню Бучанської міської територіальної громади</w:t>
            </w:r>
          </w:p>
        </w:tc>
      </w:tr>
    </w:tbl>
    <w:p w14:paraId="5D3A1987" w14:textId="77777777" w:rsidR="00EB163F" w:rsidRPr="004E163B" w:rsidRDefault="00EB163F" w:rsidP="00021224">
      <w:pPr>
        <w:tabs>
          <w:tab w:val="left" w:pos="142"/>
        </w:tabs>
        <w:spacing w:line="360" w:lineRule="auto"/>
        <w:ind w:firstLine="425"/>
        <w:jc w:val="both"/>
        <w:rPr>
          <w:rFonts w:ascii="Times New Roman" w:hAnsi="Times New Roman"/>
          <w:color w:val="000000"/>
          <w:szCs w:val="28"/>
          <w:lang w:val="uk-UA"/>
        </w:rPr>
      </w:pPr>
    </w:p>
    <w:p w14:paraId="18F242B0" w14:textId="77777777" w:rsidR="00A27AE0" w:rsidRPr="004E163B" w:rsidRDefault="00A27AE0" w:rsidP="00021224">
      <w:pPr>
        <w:tabs>
          <w:tab w:val="left" w:pos="142"/>
        </w:tabs>
        <w:rPr>
          <w:rFonts w:ascii="Times New Roman" w:hAnsi="Times New Roman"/>
          <w:b/>
          <w:sz w:val="24"/>
          <w:szCs w:val="24"/>
          <w:lang w:val="uk-UA"/>
        </w:rPr>
      </w:pPr>
    </w:p>
    <w:p w14:paraId="20F509F8" w14:textId="77777777" w:rsidR="004E163B" w:rsidRDefault="004E163B" w:rsidP="00021224">
      <w:pPr>
        <w:tabs>
          <w:tab w:val="left" w:pos="142"/>
        </w:tabs>
        <w:jc w:val="center"/>
        <w:rPr>
          <w:rFonts w:ascii="Times New Roman" w:hAnsi="Times New Roman"/>
          <w:b/>
          <w:sz w:val="24"/>
          <w:szCs w:val="24"/>
          <w:lang w:val="uk-UA"/>
        </w:rPr>
        <w:sectPr w:rsidR="004E163B" w:rsidSect="00EB163F">
          <w:pgSz w:w="16838" w:h="11906" w:orient="landscape" w:code="9"/>
          <w:pgMar w:top="1247" w:right="567" w:bottom="1021" w:left="1134" w:header="181" w:footer="720" w:gutter="0"/>
          <w:pgNumType w:start="3"/>
          <w:cols w:space="720"/>
          <w:docGrid w:linePitch="381"/>
        </w:sectPr>
      </w:pPr>
    </w:p>
    <w:p w14:paraId="738C3320" w14:textId="77777777" w:rsidR="00662A82" w:rsidRDefault="00662A82" w:rsidP="00021224">
      <w:pPr>
        <w:pStyle w:val="Style3"/>
        <w:widowControl/>
        <w:tabs>
          <w:tab w:val="left" w:pos="142"/>
        </w:tabs>
        <w:spacing w:line="360" w:lineRule="auto"/>
        <w:ind w:firstLine="0"/>
        <w:contextualSpacing/>
        <w:jc w:val="center"/>
        <w:rPr>
          <w:rStyle w:val="FontStyle13"/>
          <w:sz w:val="28"/>
          <w:szCs w:val="28"/>
          <w:lang w:eastAsia="uk-UA"/>
        </w:rPr>
      </w:pPr>
    </w:p>
    <w:p w14:paraId="64925021" w14:textId="77777777" w:rsidR="00662A82" w:rsidRDefault="00662A82" w:rsidP="00021224">
      <w:pPr>
        <w:tabs>
          <w:tab w:val="left" w:pos="142"/>
        </w:tabs>
        <w:jc w:val="center"/>
        <w:rPr>
          <w:rFonts w:ascii="Times New Roman" w:hAnsi="Times New Roman"/>
          <w:b/>
          <w:color w:val="000000"/>
          <w:szCs w:val="28"/>
          <w:lang w:val="uk-UA"/>
        </w:rPr>
      </w:pPr>
      <w:r>
        <w:rPr>
          <w:rFonts w:ascii="Times New Roman" w:hAnsi="Times New Roman"/>
          <w:b/>
          <w:color w:val="000000"/>
          <w:szCs w:val="28"/>
          <w:lang w:val="uk-UA"/>
        </w:rPr>
        <w:t>Показники результативності Програми</w:t>
      </w:r>
    </w:p>
    <w:p w14:paraId="6C0CE9A9" w14:textId="77777777" w:rsidR="003A6688" w:rsidRDefault="003A6688" w:rsidP="00021224">
      <w:pPr>
        <w:tabs>
          <w:tab w:val="left" w:pos="142"/>
        </w:tabs>
        <w:jc w:val="center"/>
        <w:rPr>
          <w:rFonts w:ascii="Times New Roman" w:hAnsi="Times New Roman"/>
          <w:b/>
          <w:color w:val="000000"/>
          <w:szCs w:val="28"/>
          <w:lang w:val="uk-UA"/>
        </w:rPr>
      </w:pPr>
    </w:p>
    <w:p w14:paraId="5C18E56B" w14:textId="77777777" w:rsidR="00662A82" w:rsidRDefault="00662A82" w:rsidP="00021224">
      <w:pPr>
        <w:tabs>
          <w:tab w:val="left" w:pos="142"/>
        </w:tabs>
        <w:rPr>
          <w:rFonts w:asciiTheme="minorHAnsi" w:hAnsiTheme="minorHAnsi" w:cstheme="minorBidi"/>
          <w:color w:val="000000"/>
          <w:sz w:val="22"/>
          <w:szCs w:val="22"/>
          <w:lang w:val="ru-RU"/>
        </w:rPr>
      </w:pPr>
    </w:p>
    <w:tbl>
      <w:tblPr>
        <w:tblStyle w:val="a3"/>
        <w:tblW w:w="10318" w:type="dxa"/>
        <w:tblInd w:w="-431" w:type="dxa"/>
        <w:tblLayout w:type="fixed"/>
        <w:tblLook w:val="04A0" w:firstRow="1" w:lastRow="0" w:firstColumn="1" w:lastColumn="0" w:noHBand="0" w:noVBand="1"/>
      </w:tblPr>
      <w:tblGrid>
        <w:gridCol w:w="507"/>
        <w:gridCol w:w="1905"/>
        <w:gridCol w:w="1275"/>
        <w:gridCol w:w="1522"/>
        <w:gridCol w:w="1275"/>
        <w:gridCol w:w="1280"/>
        <w:gridCol w:w="1274"/>
        <w:gridCol w:w="1274"/>
        <w:gridCol w:w="6"/>
      </w:tblGrid>
      <w:tr w:rsidR="00E857F2" w:rsidRPr="004272C5" w14:paraId="0C60D3B9" w14:textId="1890D79E" w:rsidTr="007B1644">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42261522"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1905" w:type="dxa"/>
            <w:vMerge w:val="restart"/>
            <w:tcBorders>
              <w:top w:val="single" w:sz="4" w:space="0" w:color="auto"/>
              <w:left w:val="single" w:sz="4" w:space="0" w:color="auto"/>
              <w:bottom w:val="single" w:sz="4" w:space="0" w:color="auto"/>
              <w:right w:val="single" w:sz="4" w:space="0" w:color="auto"/>
            </w:tcBorders>
            <w:vAlign w:val="center"/>
            <w:hideMark/>
          </w:tcPr>
          <w:p w14:paraId="4A059C55"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44B40B2"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1523" w:type="dxa"/>
            <w:vMerge w:val="restart"/>
            <w:tcBorders>
              <w:top w:val="single" w:sz="4" w:space="0" w:color="auto"/>
              <w:left w:val="single" w:sz="4" w:space="0" w:color="auto"/>
              <w:bottom w:val="single" w:sz="4" w:space="0" w:color="auto"/>
              <w:right w:val="single" w:sz="4" w:space="0" w:color="auto"/>
            </w:tcBorders>
            <w:vAlign w:val="center"/>
            <w:hideMark/>
          </w:tcPr>
          <w:p w14:paraId="65FDC201"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5108" w:type="dxa"/>
            <w:gridSpan w:val="5"/>
            <w:tcBorders>
              <w:top w:val="single" w:sz="4" w:space="0" w:color="auto"/>
              <w:left w:val="single" w:sz="4" w:space="0" w:color="auto"/>
              <w:bottom w:val="single" w:sz="4" w:space="0" w:color="auto"/>
              <w:right w:val="single" w:sz="4" w:space="0" w:color="auto"/>
            </w:tcBorders>
            <w:vAlign w:val="center"/>
          </w:tcPr>
          <w:p w14:paraId="07AC7FA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r>
      <w:tr w:rsidR="00E857F2" w:rsidRPr="004272C5" w14:paraId="694CC482" w14:textId="62E338BA" w:rsidTr="007B1644">
        <w:trPr>
          <w:gridAfter w:val="1"/>
          <w:wAfter w:w="6" w:type="dxa"/>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79A717F3"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905" w:type="dxa"/>
            <w:vMerge/>
            <w:tcBorders>
              <w:top w:val="single" w:sz="4" w:space="0" w:color="auto"/>
              <w:left w:val="single" w:sz="4" w:space="0" w:color="auto"/>
              <w:bottom w:val="single" w:sz="4" w:space="0" w:color="auto"/>
              <w:right w:val="single" w:sz="4" w:space="0" w:color="auto"/>
            </w:tcBorders>
            <w:vAlign w:val="center"/>
            <w:hideMark/>
          </w:tcPr>
          <w:p w14:paraId="1A4ECAE1"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BC9C81E"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523" w:type="dxa"/>
            <w:vMerge/>
            <w:tcBorders>
              <w:top w:val="single" w:sz="4" w:space="0" w:color="auto"/>
              <w:left w:val="single" w:sz="4" w:space="0" w:color="auto"/>
              <w:bottom w:val="single" w:sz="4" w:space="0" w:color="auto"/>
              <w:right w:val="single" w:sz="4" w:space="0" w:color="auto"/>
            </w:tcBorders>
            <w:vAlign w:val="center"/>
            <w:hideMark/>
          </w:tcPr>
          <w:p w14:paraId="670F1172" w14:textId="77777777" w:rsidR="00E857F2" w:rsidRPr="004272C5" w:rsidRDefault="00E857F2" w:rsidP="00021224">
            <w:pPr>
              <w:tabs>
                <w:tab w:val="left" w:pos="142"/>
              </w:tabs>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81D277E" w14:textId="4A5A48BE"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80E7E3" w14:textId="5B7E40EC"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6</w:t>
            </w:r>
            <w:r w:rsidRPr="004272C5">
              <w:rPr>
                <w:rFonts w:ascii="Times New Roman" w:hAnsi="Times New Roman"/>
                <w:color w:val="000000"/>
                <w:sz w:val="24"/>
                <w:szCs w:val="24"/>
                <w:lang w:val="uk-UA" w:eastAsia="uk-UA"/>
              </w:rPr>
              <w:t xml:space="preserve"> рік</w:t>
            </w:r>
          </w:p>
        </w:tc>
        <w:tc>
          <w:tcPr>
            <w:tcW w:w="1275" w:type="dxa"/>
            <w:tcBorders>
              <w:top w:val="single" w:sz="4" w:space="0" w:color="auto"/>
              <w:left w:val="single" w:sz="4" w:space="0" w:color="auto"/>
              <w:bottom w:val="single" w:sz="4" w:space="0" w:color="auto"/>
              <w:right w:val="single" w:sz="4" w:space="0" w:color="auto"/>
            </w:tcBorders>
            <w:vAlign w:val="center"/>
          </w:tcPr>
          <w:p w14:paraId="5F0EFC4D" w14:textId="64C1AD83"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2027 рік</w:t>
            </w:r>
          </w:p>
        </w:tc>
        <w:tc>
          <w:tcPr>
            <w:tcW w:w="1275" w:type="dxa"/>
            <w:tcBorders>
              <w:top w:val="single" w:sz="4" w:space="0" w:color="auto"/>
              <w:left w:val="single" w:sz="4" w:space="0" w:color="auto"/>
              <w:bottom w:val="single" w:sz="4" w:space="0" w:color="auto"/>
              <w:right w:val="single" w:sz="4" w:space="0" w:color="auto"/>
            </w:tcBorders>
            <w:vAlign w:val="center"/>
          </w:tcPr>
          <w:p w14:paraId="4204118F" w14:textId="4FF4C728"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2028 рік</w:t>
            </w:r>
          </w:p>
        </w:tc>
      </w:tr>
      <w:tr w:rsidR="00E857F2" w:rsidRPr="004272C5" w14:paraId="10764778" w14:textId="4B6BC5E5"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vAlign w:val="center"/>
            <w:hideMark/>
          </w:tcPr>
          <w:p w14:paraId="411B8F49"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vAlign w:val="center"/>
            <w:hideMark/>
          </w:tcPr>
          <w:p w14:paraId="5954B81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2280D2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1523" w:type="dxa"/>
            <w:tcBorders>
              <w:top w:val="single" w:sz="4" w:space="0" w:color="auto"/>
              <w:left w:val="single" w:sz="4" w:space="0" w:color="auto"/>
              <w:bottom w:val="single" w:sz="4" w:space="0" w:color="auto"/>
              <w:right w:val="single" w:sz="4" w:space="0" w:color="auto"/>
            </w:tcBorders>
            <w:vAlign w:val="center"/>
            <w:hideMark/>
          </w:tcPr>
          <w:p w14:paraId="758D31C2"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BAE03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38072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6</w:t>
            </w:r>
          </w:p>
        </w:tc>
        <w:tc>
          <w:tcPr>
            <w:tcW w:w="1275" w:type="dxa"/>
            <w:tcBorders>
              <w:top w:val="single" w:sz="4" w:space="0" w:color="auto"/>
              <w:left w:val="single" w:sz="4" w:space="0" w:color="auto"/>
              <w:bottom w:val="single" w:sz="4" w:space="0" w:color="auto"/>
              <w:right w:val="single" w:sz="4" w:space="0" w:color="auto"/>
            </w:tcBorders>
            <w:vAlign w:val="center"/>
          </w:tcPr>
          <w:p w14:paraId="0ABC397A" w14:textId="7C893B58"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7</w:t>
            </w:r>
          </w:p>
        </w:tc>
        <w:tc>
          <w:tcPr>
            <w:tcW w:w="1275" w:type="dxa"/>
            <w:tcBorders>
              <w:top w:val="single" w:sz="4" w:space="0" w:color="auto"/>
              <w:left w:val="single" w:sz="4" w:space="0" w:color="auto"/>
              <w:bottom w:val="single" w:sz="4" w:space="0" w:color="auto"/>
              <w:right w:val="single" w:sz="4" w:space="0" w:color="auto"/>
            </w:tcBorders>
            <w:vAlign w:val="center"/>
          </w:tcPr>
          <w:p w14:paraId="0093CBEB" w14:textId="37B69BCD"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8</w:t>
            </w:r>
          </w:p>
        </w:tc>
      </w:tr>
      <w:tr w:rsidR="00E857F2" w:rsidRPr="004272C5" w14:paraId="3EA271BE" w14:textId="51AA1100" w:rsidTr="007B1644">
        <w:tc>
          <w:tcPr>
            <w:tcW w:w="7767" w:type="dxa"/>
            <w:gridSpan w:val="6"/>
            <w:tcBorders>
              <w:top w:val="single" w:sz="4" w:space="0" w:color="auto"/>
              <w:left w:val="single" w:sz="4" w:space="0" w:color="auto"/>
              <w:bottom w:val="single" w:sz="4" w:space="0" w:color="auto"/>
              <w:right w:val="single" w:sz="4" w:space="0" w:color="auto"/>
            </w:tcBorders>
            <w:vAlign w:val="center"/>
            <w:hideMark/>
          </w:tcPr>
          <w:p w14:paraId="24A08F3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c>
          <w:tcPr>
            <w:tcW w:w="1275" w:type="dxa"/>
            <w:tcBorders>
              <w:top w:val="single" w:sz="4" w:space="0" w:color="auto"/>
              <w:left w:val="single" w:sz="4" w:space="0" w:color="auto"/>
              <w:bottom w:val="single" w:sz="4" w:space="0" w:color="auto"/>
              <w:right w:val="single" w:sz="4" w:space="0" w:color="auto"/>
            </w:tcBorders>
            <w:vAlign w:val="center"/>
          </w:tcPr>
          <w:p w14:paraId="7276142F"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45B10A9"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5FCF8B78" w14:textId="0CDB849F"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78F2542C"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03940723" w14:textId="5452A45A" w:rsidR="00E857F2" w:rsidRPr="004272C5" w:rsidRDefault="00E857F2" w:rsidP="00021224">
            <w:pPr>
              <w:tabs>
                <w:tab w:val="left" w:pos="142"/>
              </w:tabs>
              <w:rPr>
                <w:rFonts w:ascii="Times New Roman" w:hAnsi="Times New Roman"/>
                <w:color w:val="000000"/>
                <w:sz w:val="24"/>
                <w:szCs w:val="24"/>
                <w:lang w:val="uk-UA" w:eastAsia="uk-UA"/>
              </w:rPr>
            </w:pPr>
            <w:r>
              <w:rPr>
                <w:rFonts w:ascii="Times New Roman" w:hAnsi="Times New Roman"/>
                <w:color w:val="000000"/>
                <w:sz w:val="20"/>
                <w:lang w:val="uk-UA" w:eastAsia="uk-UA"/>
              </w:rPr>
              <w:t>Стабільне надання комунальних послуг населенню громади</w:t>
            </w:r>
          </w:p>
        </w:tc>
        <w:tc>
          <w:tcPr>
            <w:tcW w:w="1276" w:type="dxa"/>
            <w:tcBorders>
              <w:top w:val="single" w:sz="4" w:space="0" w:color="auto"/>
              <w:left w:val="single" w:sz="4" w:space="0" w:color="auto"/>
              <w:bottom w:val="single" w:sz="4" w:space="0" w:color="auto"/>
              <w:right w:val="single" w:sz="4" w:space="0" w:color="auto"/>
            </w:tcBorders>
            <w:hideMark/>
          </w:tcPr>
          <w:p w14:paraId="60E27399"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тис. грн</w:t>
            </w:r>
          </w:p>
        </w:tc>
        <w:tc>
          <w:tcPr>
            <w:tcW w:w="1523" w:type="dxa"/>
            <w:tcBorders>
              <w:top w:val="single" w:sz="4" w:space="0" w:color="auto"/>
              <w:left w:val="single" w:sz="4" w:space="0" w:color="auto"/>
              <w:bottom w:val="single" w:sz="4" w:space="0" w:color="auto"/>
              <w:right w:val="single" w:sz="4" w:space="0" w:color="auto"/>
            </w:tcBorders>
            <w:hideMark/>
          </w:tcPr>
          <w:p w14:paraId="39D00000" w14:textId="64C71F9B" w:rsidR="00E857F2" w:rsidRPr="00BE6EE5" w:rsidRDefault="00E857F2" w:rsidP="00021224">
            <w:pPr>
              <w:tabs>
                <w:tab w:val="left" w:pos="142"/>
              </w:tabs>
              <w:jc w:val="center"/>
              <w:rPr>
                <w:rFonts w:ascii="Times New Roman" w:hAnsi="Times New Roman"/>
                <w:sz w:val="22"/>
                <w:szCs w:val="22"/>
                <w:lang w:val="uk-UA"/>
              </w:rPr>
            </w:pPr>
            <w:r w:rsidRPr="00BE6EE5">
              <w:rPr>
                <w:rFonts w:ascii="Times New Roman" w:hAnsi="Times New Roman"/>
                <w:sz w:val="22"/>
                <w:szCs w:val="22"/>
                <w:lang w:val="uk-UA"/>
              </w:rPr>
              <w:t>28</w:t>
            </w:r>
            <w:r>
              <w:rPr>
                <w:rFonts w:ascii="Times New Roman" w:hAnsi="Times New Roman"/>
                <w:sz w:val="22"/>
                <w:szCs w:val="22"/>
                <w:lang w:val="uk-UA"/>
              </w:rPr>
              <w:t> 337,709</w:t>
            </w:r>
          </w:p>
          <w:p w14:paraId="6A79A306" w14:textId="66B145CF" w:rsidR="00E857F2" w:rsidRPr="00BE6EE5" w:rsidRDefault="00E857F2" w:rsidP="00021224">
            <w:pPr>
              <w:tabs>
                <w:tab w:val="left" w:pos="142"/>
              </w:tabs>
              <w:jc w:val="center"/>
              <w:rPr>
                <w:rFonts w:ascii="Times New Roman" w:hAnsi="Times New Roman"/>
                <w:color w:val="000000"/>
                <w:sz w:val="22"/>
                <w:szCs w:val="22"/>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133116EF" w14:textId="2EC106B6" w:rsidR="00E857F2" w:rsidRPr="00BE6EE5" w:rsidRDefault="00E857F2" w:rsidP="00021224">
            <w:pPr>
              <w:tabs>
                <w:tab w:val="left" w:pos="142"/>
              </w:tabs>
              <w:jc w:val="center"/>
              <w:rPr>
                <w:rFonts w:ascii="Times New Roman" w:hAnsi="Times New Roman"/>
                <w:sz w:val="22"/>
                <w:szCs w:val="22"/>
                <w:lang w:val="uk-UA"/>
              </w:rPr>
            </w:pPr>
            <w:r>
              <w:rPr>
                <w:rFonts w:ascii="Times New Roman" w:hAnsi="Times New Roman"/>
                <w:sz w:val="22"/>
                <w:szCs w:val="22"/>
                <w:lang w:val="uk-UA"/>
              </w:rPr>
              <w:t>26 </w:t>
            </w:r>
            <w:r>
              <w:rPr>
                <w:rFonts w:ascii="Times New Roman" w:hAnsi="Times New Roman"/>
                <w:sz w:val="22"/>
                <w:szCs w:val="22"/>
                <w:lang w:val="en-US"/>
              </w:rPr>
              <w:t>941</w:t>
            </w:r>
            <w:r>
              <w:rPr>
                <w:rFonts w:ascii="Times New Roman" w:hAnsi="Times New Roman"/>
                <w:sz w:val="22"/>
                <w:szCs w:val="22"/>
                <w:lang w:val="uk-UA"/>
              </w:rPr>
              <w:t>,</w:t>
            </w:r>
            <w:r>
              <w:rPr>
                <w:rFonts w:ascii="Times New Roman" w:hAnsi="Times New Roman"/>
                <w:sz w:val="22"/>
                <w:szCs w:val="22"/>
                <w:lang w:val="en-US"/>
              </w:rPr>
              <w:t>2</w:t>
            </w:r>
            <w:r>
              <w:rPr>
                <w:rFonts w:ascii="Times New Roman" w:hAnsi="Times New Roman"/>
                <w:sz w:val="22"/>
                <w:szCs w:val="22"/>
                <w:lang w:val="uk-UA"/>
              </w:rPr>
              <w:t>05</w:t>
            </w:r>
          </w:p>
          <w:p w14:paraId="57701357" w14:textId="37034314" w:rsidR="00E857F2" w:rsidRPr="00BE6EE5" w:rsidRDefault="00E857F2" w:rsidP="00021224">
            <w:pPr>
              <w:tabs>
                <w:tab w:val="left" w:pos="142"/>
              </w:tabs>
              <w:jc w:val="center"/>
              <w:rPr>
                <w:rFonts w:ascii="Times New Roman" w:hAnsi="Times New Roman"/>
                <w:color w:val="000000"/>
                <w:sz w:val="22"/>
                <w:szCs w:val="22"/>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317FDD2D" w14:textId="36BD8C13" w:rsidR="00E857F2" w:rsidRPr="00E857F2" w:rsidRDefault="00E857F2" w:rsidP="00021224">
            <w:pPr>
              <w:tabs>
                <w:tab w:val="left" w:pos="142"/>
              </w:tabs>
              <w:jc w:val="center"/>
              <w:rPr>
                <w:rFonts w:ascii="Times New Roman" w:hAnsi="Times New Roman"/>
                <w:sz w:val="22"/>
                <w:szCs w:val="22"/>
                <w:lang w:val="uk-UA"/>
              </w:rPr>
            </w:pPr>
            <w:r w:rsidRPr="00E857F2">
              <w:rPr>
                <w:rFonts w:ascii="Times New Roman" w:hAnsi="Times New Roman"/>
                <w:sz w:val="22"/>
                <w:szCs w:val="22"/>
                <w:lang w:val="uk-UA"/>
              </w:rPr>
              <w:t>22 551,260</w:t>
            </w:r>
          </w:p>
          <w:p w14:paraId="01A2DB9B" w14:textId="4EF1E8E1" w:rsidR="00E857F2" w:rsidRPr="00E857F2" w:rsidRDefault="00E857F2" w:rsidP="00021224">
            <w:pPr>
              <w:tabs>
                <w:tab w:val="left" w:pos="142"/>
              </w:tabs>
              <w:jc w:val="center"/>
              <w:rPr>
                <w:rFonts w:ascii="Times New Roman" w:hAnsi="Times New Roman"/>
                <w:color w:val="000000"/>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161025F1" w14:textId="4A0D0721" w:rsidR="00E857F2" w:rsidRPr="00E857F2" w:rsidRDefault="00E857F2">
            <w:pPr>
              <w:overflowPunct/>
              <w:autoSpaceDE/>
              <w:autoSpaceDN/>
              <w:adjustRightInd/>
              <w:rPr>
                <w:rFonts w:ascii="Times New Roman" w:hAnsi="Times New Roman"/>
                <w:color w:val="000000"/>
                <w:sz w:val="22"/>
                <w:szCs w:val="22"/>
                <w:lang w:val="uk-UA" w:eastAsia="uk-UA"/>
              </w:rPr>
            </w:pPr>
            <w:r>
              <w:rPr>
                <w:rFonts w:ascii="Times New Roman" w:hAnsi="Times New Roman"/>
                <w:color w:val="000000"/>
                <w:sz w:val="22"/>
                <w:szCs w:val="22"/>
                <w:lang w:val="uk-UA" w:eastAsia="uk-UA"/>
              </w:rPr>
              <w:t>22 997,700</w:t>
            </w:r>
          </w:p>
          <w:p w14:paraId="0B7B58F3" w14:textId="77777777" w:rsidR="00E857F2" w:rsidRPr="00E857F2" w:rsidRDefault="00E857F2" w:rsidP="00021224">
            <w:pPr>
              <w:tabs>
                <w:tab w:val="left" w:pos="142"/>
              </w:tabs>
              <w:jc w:val="center"/>
              <w:rPr>
                <w:rFonts w:ascii="Times New Roman" w:hAnsi="Times New Roman"/>
                <w:color w:val="000000"/>
                <w:sz w:val="22"/>
                <w:szCs w:val="22"/>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5D0EA6F0" w14:textId="77777777" w:rsidR="00E857F2" w:rsidRDefault="00E857F2"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23 441,700</w:t>
            </w:r>
          </w:p>
          <w:p w14:paraId="5C7B8966" w14:textId="5AF1C4F0" w:rsidR="00E857F2" w:rsidRPr="00E857F2" w:rsidRDefault="00E857F2" w:rsidP="00021224">
            <w:pPr>
              <w:tabs>
                <w:tab w:val="left" w:pos="142"/>
              </w:tabs>
              <w:jc w:val="center"/>
              <w:rPr>
                <w:rFonts w:ascii="Times New Roman" w:hAnsi="Times New Roman"/>
                <w:color w:val="000000"/>
                <w:sz w:val="22"/>
                <w:szCs w:val="22"/>
                <w:lang w:val="uk-UA" w:eastAsia="uk-UA"/>
              </w:rPr>
            </w:pPr>
          </w:p>
        </w:tc>
      </w:tr>
      <w:tr w:rsidR="00E857F2" w:rsidRPr="004272C5" w14:paraId="1015D283" w14:textId="40054B63"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38266358"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905" w:type="dxa"/>
            <w:tcBorders>
              <w:top w:val="single" w:sz="4" w:space="0" w:color="auto"/>
              <w:left w:val="single" w:sz="4" w:space="0" w:color="auto"/>
              <w:bottom w:val="single" w:sz="4" w:space="0" w:color="auto"/>
              <w:right w:val="single" w:sz="4" w:space="0" w:color="auto"/>
            </w:tcBorders>
          </w:tcPr>
          <w:p w14:paraId="33BE09BA"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1C87E77C"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523" w:type="dxa"/>
            <w:tcBorders>
              <w:top w:val="single" w:sz="4" w:space="0" w:color="auto"/>
              <w:left w:val="single" w:sz="4" w:space="0" w:color="auto"/>
              <w:bottom w:val="single" w:sz="4" w:space="0" w:color="auto"/>
              <w:right w:val="single" w:sz="4" w:space="0" w:color="auto"/>
            </w:tcBorders>
          </w:tcPr>
          <w:p w14:paraId="24C83B6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309B3FC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4EEA5D9B"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2619D387"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2629E61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r>
      <w:tr w:rsidR="00E857F2" w:rsidRPr="004272C5" w14:paraId="2D8F813D" w14:textId="3223981E" w:rsidTr="007B1644">
        <w:tc>
          <w:tcPr>
            <w:tcW w:w="7767" w:type="dxa"/>
            <w:gridSpan w:val="6"/>
            <w:tcBorders>
              <w:top w:val="single" w:sz="4" w:space="0" w:color="auto"/>
              <w:left w:val="single" w:sz="4" w:space="0" w:color="auto"/>
              <w:bottom w:val="single" w:sz="4" w:space="0" w:color="auto"/>
              <w:right w:val="single" w:sz="4" w:space="0" w:color="auto"/>
            </w:tcBorders>
            <w:vAlign w:val="center"/>
            <w:hideMark/>
          </w:tcPr>
          <w:p w14:paraId="30399ED8"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c>
          <w:tcPr>
            <w:tcW w:w="1275" w:type="dxa"/>
            <w:tcBorders>
              <w:top w:val="single" w:sz="4" w:space="0" w:color="auto"/>
              <w:left w:val="single" w:sz="4" w:space="0" w:color="auto"/>
              <w:bottom w:val="single" w:sz="4" w:space="0" w:color="auto"/>
              <w:right w:val="single" w:sz="4" w:space="0" w:color="auto"/>
            </w:tcBorders>
            <w:vAlign w:val="center"/>
          </w:tcPr>
          <w:p w14:paraId="0ECC84B6"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A8F729E"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3900F588" w14:textId="7683D915"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755DC08C"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28B0AE53" w14:textId="7C6FE721" w:rsidR="00E857F2" w:rsidRPr="00C36E78" w:rsidRDefault="00E857F2"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Здійснення ефективного і якісного виконання визначеної статутної діяльності комунальних підприємств</w:t>
            </w:r>
          </w:p>
        </w:tc>
        <w:tc>
          <w:tcPr>
            <w:tcW w:w="1276" w:type="dxa"/>
            <w:tcBorders>
              <w:top w:val="single" w:sz="4" w:space="0" w:color="auto"/>
              <w:left w:val="single" w:sz="4" w:space="0" w:color="auto"/>
              <w:bottom w:val="single" w:sz="4" w:space="0" w:color="auto"/>
              <w:right w:val="single" w:sz="4" w:space="0" w:color="auto"/>
            </w:tcBorders>
            <w:hideMark/>
          </w:tcPr>
          <w:p w14:paraId="1D1C7C8C"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8E2CAE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0"/>
                <w:lang w:val="uk-UA" w:eastAsia="uk-UA"/>
              </w:rPr>
              <w:t>підприєм.</w:t>
            </w:r>
          </w:p>
        </w:tc>
        <w:tc>
          <w:tcPr>
            <w:tcW w:w="1523" w:type="dxa"/>
            <w:tcBorders>
              <w:top w:val="single" w:sz="4" w:space="0" w:color="auto"/>
              <w:left w:val="single" w:sz="4" w:space="0" w:color="auto"/>
              <w:bottom w:val="single" w:sz="4" w:space="0" w:color="auto"/>
              <w:right w:val="single" w:sz="4" w:space="0" w:color="auto"/>
            </w:tcBorders>
            <w:hideMark/>
          </w:tcPr>
          <w:p w14:paraId="5F8E8A55"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hideMark/>
          </w:tcPr>
          <w:p w14:paraId="7A5DC23B"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hideMark/>
          </w:tcPr>
          <w:p w14:paraId="79F14C17"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24BA661C" w14:textId="16272360"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3B2BF7AF" w14:textId="7684D9B6"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E857F2" w:rsidRPr="004272C5" w14:paraId="7CD6DAB2" w14:textId="08C1BACA"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74D840E3"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905" w:type="dxa"/>
            <w:tcBorders>
              <w:top w:val="single" w:sz="4" w:space="0" w:color="auto"/>
              <w:left w:val="single" w:sz="4" w:space="0" w:color="auto"/>
              <w:bottom w:val="single" w:sz="4" w:space="0" w:color="auto"/>
              <w:right w:val="single" w:sz="4" w:space="0" w:color="auto"/>
            </w:tcBorders>
          </w:tcPr>
          <w:p w14:paraId="273E468B" w14:textId="09061159" w:rsidR="00E857F2" w:rsidRPr="00C36E78" w:rsidRDefault="00E857F2" w:rsidP="00021224">
            <w:pPr>
              <w:tabs>
                <w:tab w:val="left" w:pos="142"/>
              </w:tabs>
              <w:rPr>
                <w:rFonts w:ascii="Times New Roman" w:hAnsi="Times New Roman"/>
                <w:color w:val="000000"/>
                <w:sz w:val="20"/>
                <w:lang w:val="uk-UA" w:eastAsia="uk-UA"/>
              </w:rPr>
            </w:pPr>
            <w:r w:rsidRPr="00C36E78">
              <w:rPr>
                <w:rFonts w:ascii="Times New Roman" w:hAnsi="Times New Roman"/>
                <w:sz w:val="20"/>
                <w:lang w:val="uk-UA"/>
              </w:rPr>
              <w:t>Поліпшення рівня фінансово-господарської діяльності комунальних підприємств та забезпечення їх прибутковості</w:t>
            </w:r>
          </w:p>
        </w:tc>
        <w:tc>
          <w:tcPr>
            <w:tcW w:w="1276" w:type="dxa"/>
            <w:tcBorders>
              <w:top w:val="single" w:sz="4" w:space="0" w:color="auto"/>
              <w:left w:val="single" w:sz="4" w:space="0" w:color="auto"/>
              <w:bottom w:val="single" w:sz="4" w:space="0" w:color="auto"/>
              <w:right w:val="single" w:sz="4" w:space="0" w:color="auto"/>
            </w:tcBorders>
          </w:tcPr>
          <w:p w14:paraId="1B250290"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5E00D6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0"/>
                <w:lang w:val="uk-UA" w:eastAsia="uk-UA"/>
              </w:rPr>
              <w:t>підприєм.</w:t>
            </w:r>
          </w:p>
        </w:tc>
        <w:tc>
          <w:tcPr>
            <w:tcW w:w="1523" w:type="dxa"/>
            <w:tcBorders>
              <w:top w:val="single" w:sz="4" w:space="0" w:color="auto"/>
              <w:left w:val="single" w:sz="4" w:space="0" w:color="auto"/>
              <w:bottom w:val="single" w:sz="4" w:space="0" w:color="auto"/>
              <w:right w:val="single" w:sz="4" w:space="0" w:color="auto"/>
            </w:tcBorders>
          </w:tcPr>
          <w:p w14:paraId="2F6F0003"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tcPr>
          <w:p w14:paraId="5060339A"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tcPr>
          <w:p w14:paraId="15A883D9"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0B1589A1" w14:textId="61A11207"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0B27907B" w14:textId="7B3D7A92"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E857F2" w:rsidRPr="004272C5" w14:paraId="224A846F" w14:textId="03B78D12" w:rsidTr="007B1644">
        <w:tc>
          <w:tcPr>
            <w:tcW w:w="7767" w:type="dxa"/>
            <w:gridSpan w:val="6"/>
            <w:tcBorders>
              <w:top w:val="single" w:sz="4" w:space="0" w:color="auto"/>
              <w:left w:val="single" w:sz="4" w:space="0" w:color="auto"/>
              <w:bottom w:val="single" w:sz="4" w:space="0" w:color="auto"/>
              <w:right w:val="single" w:sz="4" w:space="0" w:color="auto"/>
            </w:tcBorders>
            <w:vAlign w:val="center"/>
            <w:hideMark/>
          </w:tcPr>
          <w:p w14:paraId="5990C7B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c>
          <w:tcPr>
            <w:tcW w:w="1275" w:type="dxa"/>
            <w:tcBorders>
              <w:top w:val="single" w:sz="4" w:space="0" w:color="auto"/>
              <w:left w:val="single" w:sz="4" w:space="0" w:color="auto"/>
              <w:bottom w:val="single" w:sz="4" w:space="0" w:color="auto"/>
              <w:right w:val="single" w:sz="4" w:space="0" w:color="auto"/>
            </w:tcBorders>
            <w:vAlign w:val="center"/>
          </w:tcPr>
          <w:p w14:paraId="03549EAE"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3AB956D"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7EA4F3C4" w14:textId="5D9B1CC6"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1FC75EB5"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3E890B10" w14:textId="77777777" w:rsidR="00E857F2" w:rsidRPr="004272C5" w:rsidRDefault="00E857F2" w:rsidP="00021224">
            <w:pPr>
              <w:tabs>
                <w:tab w:val="left" w:pos="142"/>
              </w:tabs>
              <w:rPr>
                <w:rFonts w:ascii="Times New Roman" w:hAnsi="Times New Roman"/>
                <w:color w:val="000000"/>
                <w:sz w:val="20"/>
                <w:lang w:val="uk-UA" w:eastAsia="uk-UA"/>
              </w:rPr>
            </w:pPr>
            <w:r w:rsidRPr="004272C5">
              <w:rPr>
                <w:rFonts w:ascii="Times New Roman" w:hAnsi="Times New Roman"/>
                <w:color w:val="000000"/>
                <w:sz w:val="20"/>
                <w:lang w:val="uk-UA" w:eastAsia="uk-UA"/>
              </w:rPr>
              <w:t>Забезпечення беззбитковості діяльності підприємств надавачів послуг</w:t>
            </w:r>
          </w:p>
        </w:tc>
        <w:tc>
          <w:tcPr>
            <w:tcW w:w="1276" w:type="dxa"/>
            <w:tcBorders>
              <w:top w:val="single" w:sz="4" w:space="0" w:color="auto"/>
              <w:left w:val="single" w:sz="4" w:space="0" w:color="auto"/>
              <w:bottom w:val="single" w:sz="4" w:space="0" w:color="auto"/>
              <w:right w:val="single" w:sz="4" w:space="0" w:color="auto"/>
            </w:tcBorders>
            <w:hideMark/>
          </w:tcPr>
          <w:p w14:paraId="2A7A3F54"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EDC3D2D" w14:textId="77777777" w:rsidR="00E857F2" w:rsidRPr="004272C5" w:rsidRDefault="00E857F2" w:rsidP="00021224">
            <w:pPr>
              <w:tabs>
                <w:tab w:val="left" w:pos="142"/>
              </w:tabs>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підприєм.</w:t>
            </w:r>
          </w:p>
        </w:tc>
        <w:tc>
          <w:tcPr>
            <w:tcW w:w="1523" w:type="dxa"/>
            <w:tcBorders>
              <w:top w:val="single" w:sz="4" w:space="0" w:color="auto"/>
              <w:left w:val="single" w:sz="4" w:space="0" w:color="auto"/>
              <w:bottom w:val="single" w:sz="4" w:space="0" w:color="auto"/>
              <w:right w:val="single" w:sz="4" w:space="0" w:color="auto"/>
            </w:tcBorders>
            <w:hideMark/>
          </w:tcPr>
          <w:p w14:paraId="5223C203"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276" w:type="dxa"/>
            <w:tcBorders>
              <w:top w:val="single" w:sz="4" w:space="0" w:color="auto"/>
              <w:left w:val="single" w:sz="4" w:space="0" w:color="auto"/>
              <w:bottom w:val="single" w:sz="4" w:space="0" w:color="auto"/>
              <w:right w:val="single" w:sz="4" w:space="0" w:color="auto"/>
            </w:tcBorders>
            <w:hideMark/>
          </w:tcPr>
          <w:p w14:paraId="40D6BEB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6" w:type="dxa"/>
            <w:tcBorders>
              <w:top w:val="single" w:sz="4" w:space="0" w:color="auto"/>
              <w:left w:val="single" w:sz="4" w:space="0" w:color="auto"/>
              <w:bottom w:val="single" w:sz="4" w:space="0" w:color="auto"/>
              <w:right w:val="single" w:sz="4" w:space="0" w:color="auto"/>
            </w:tcBorders>
            <w:hideMark/>
          </w:tcPr>
          <w:p w14:paraId="095E385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0D11703F" w14:textId="00941FB0"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275" w:type="dxa"/>
            <w:tcBorders>
              <w:top w:val="single" w:sz="4" w:space="0" w:color="auto"/>
              <w:left w:val="single" w:sz="4" w:space="0" w:color="auto"/>
              <w:bottom w:val="single" w:sz="4" w:space="0" w:color="auto"/>
              <w:right w:val="single" w:sz="4" w:space="0" w:color="auto"/>
            </w:tcBorders>
          </w:tcPr>
          <w:p w14:paraId="22ABCEB1" w14:textId="4D906519" w:rsidR="00E857F2" w:rsidRPr="004272C5" w:rsidRDefault="00E857F2" w:rsidP="00E857F2">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E857F2" w:rsidRPr="004272C5" w14:paraId="422F7068" w14:textId="7328291D"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192897F2"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905" w:type="dxa"/>
            <w:tcBorders>
              <w:top w:val="single" w:sz="4" w:space="0" w:color="auto"/>
              <w:left w:val="single" w:sz="4" w:space="0" w:color="auto"/>
              <w:bottom w:val="single" w:sz="4" w:space="0" w:color="auto"/>
              <w:right w:val="single" w:sz="4" w:space="0" w:color="auto"/>
            </w:tcBorders>
          </w:tcPr>
          <w:p w14:paraId="4559EE9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2621E76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523" w:type="dxa"/>
            <w:tcBorders>
              <w:top w:val="single" w:sz="4" w:space="0" w:color="auto"/>
              <w:left w:val="single" w:sz="4" w:space="0" w:color="auto"/>
              <w:bottom w:val="single" w:sz="4" w:space="0" w:color="auto"/>
              <w:right w:val="single" w:sz="4" w:space="0" w:color="auto"/>
            </w:tcBorders>
          </w:tcPr>
          <w:p w14:paraId="7DB61846"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4DCE43CB"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7D0BA114"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119DEACE"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c>
          <w:tcPr>
            <w:tcW w:w="1275" w:type="dxa"/>
            <w:tcBorders>
              <w:top w:val="single" w:sz="4" w:space="0" w:color="auto"/>
              <w:left w:val="single" w:sz="4" w:space="0" w:color="auto"/>
              <w:bottom w:val="single" w:sz="4" w:space="0" w:color="auto"/>
              <w:right w:val="single" w:sz="4" w:space="0" w:color="auto"/>
            </w:tcBorders>
          </w:tcPr>
          <w:p w14:paraId="66BE3BF0"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p>
        </w:tc>
      </w:tr>
      <w:tr w:rsidR="00E857F2" w:rsidRPr="004272C5" w14:paraId="37470670" w14:textId="134B6C5A" w:rsidTr="007B1644">
        <w:tc>
          <w:tcPr>
            <w:tcW w:w="7767" w:type="dxa"/>
            <w:gridSpan w:val="6"/>
            <w:tcBorders>
              <w:top w:val="single" w:sz="4" w:space="0" w:color="auto"/>
              <w:left w:val="single" w:sz="4" w:space="0" w:color="auto"/>
              <w:bottom w:val="single" w:sz="4" w:space="0" w:color="auto"/>
              <w:right w:val="single" w:sz="4" w:space="0" w:color="auto"/>
            </w:tcBorders>
            <w:hideMark/>
          </w:tcPr>
          <w:p w14:paraId="30F80E3D" w14:textId="77777777" w:rsidR="00E857F2" w:rsidRPr="004272C5" w:rsidRDefault="00E857F2" w:rsidP="00021224">
            <w:pPr>
              <w:tabs>
                <w:tab w:val="left" w:pos="142"/>
              </w:tabs>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c>
          <w:tcPr>
            <w:tcW w:w="1275" w:type="dxa"/>
            <w:tcBorders>
              <w:top w:val="single" w:sz="4" w:space="0" w:color="auto"/>
              <w:left w:val="single" w:sz="4" w:space="0" w:color="auto"/>
              <w:bottom w:val="single" w:sz="4" w:space="0" w:color="auto"/>
              <w:right w:val="single" w:sz="4" w:space="0" w:color="auto"/>
            </w:tcBorders>
          </w:tcPr>
          <w:p w14:paraId="413FAC68"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c>
          <w:tcPr>
            <w:tcW w:w="1275" w:type="dxa"/>
            <w:gridSpan w:val="2"/>
            <w:tcBorders>
              <w:top w:val="single" w:sz="4" w:space="0" w:color="auto"/>
              <w:left w:val="single" w:sz="4" w:space="0" w:color="auto"/>
              <w:bottom w:val="single" w:sz="4" w:space="0" w:color="auto"/>
              <w:right w:val="single" w:sz="4" w:space="0" w:color="auto"/>
            </w:tcBorders>
          </w:tcPr>
          <w:p w14:paraId="4F8878C2" w14:textId="77777777" w:rsidR="00E857F2" w:rsidRPr="004272C5" w:rsidRDefault="00E857F2" w:rsidP="00E857F2">
            <w:pPr>
              <w:tabs>
                <w:tab w:val="left" w:pos="142"/>
              </w:tabs>
              <w:jc w:val="center"/>
              <w:rPr>
                <w:rFonts w:ascii="Times New Roman" w:hAnsi="Times New Roman"/>
                <w:color w:val="000000"/>
                <w:sz w:val="24"/>
                <w:szCs w:val="24"/>
                <w:lang w:val="uk-UA" w:eastAsia="uk-UA"/>
              </w:rPr>
            </w:pPr>
          </w:p>
        </w:tc>
      </w:tr>
      <w:tr w:rsidR="00E857F2" w:rsidRPr="004272C5" w14:paraId="6E109775" w14:textId="1F177608" w:rsidTr="007B1644">
        <w:trPr>
          <w:gridAfter w:val="1"/>
          <w:wAfter w:w="6" w:type="dxa"/>
        </w:trPr>
        <w:tc>
          <w:tcPr>
            <w:tcW w:w="506" w:type="dxa"/>
            <w:tcBorders>
              <w:top w:val="single" w:sz="4" w:space="0" w:color="auto"/>
              <w:left w:val="single" w:sz="4" w:space="0" w:color="auto"/>
              <w:bottom w:val="single" w:sz="4" w:space="0" w:color="auto"/>
              <w:right w:val="single" w:sz="4" w:space="0" w:color="auto"/>
            </w:tcBorders>
            <w:hideMark/>
          </w:tcPr>
          <w:p w14:paraId="3ACECD15" w14:textId="77777777" w:rsidR="00E857F2" w:rsidRPr="004272C5" w:rsidRDefault="00E857F2" w:rsidP="00021224">
            <w:pPr>
              <w:tabs>
                <w:tab w:val="left" w:pos="142"/>
              </w:tabs>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905" w:type="dxa"/>
            <w:tcBorders>
              <w:top w:val="single" w:sz="4" w:space="0" w:color="auto"/>
              <w:left w:val="single" w:sz="4" w:space="0" w:color="auto"/>
              <w:bottom w:val="single" w:sz="4" w:space="0" w:color="auto"/>
              <w:right w:val="single" w:sz="4" w:space="0" w:color="auto"/>
            </w:tcBorders>
            <w:hideMark/>
          </w:tcPr>
          <w:p w14:paraId="193BEAE7" w14:textId="24BEF879" w:rsidR="00E857F2" w:rsidRPr="00C36E78" w:rsidRDefault="00E857F2"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Підвищення</w:t>
            </w:r>
            <w:r w:rsidRPr="004272C5">
              <w:rPr>
                <w:rFonts w:ascii="Times New Roman" w:hAnsi="Times New Roman"/>
                <w:color w:val="000000"/>
                <w:sz w:val="20"/>
                <w:lang w:val="uk-UA" w:eastAsia="uk-UA"/>
              </w:rPr>
              <w:t xml:space="preserve"> якості</w:t>
            </w:r>
            <w:r>
              <w:rPr>
                <w:rFonts w:ascii="Times New Roman" w:hAnsi="Times New Roman"/>
                <w:color w:val="000000"/>
                <w:sz w:val="20"/>
                <w:lang w:val="uk-UA" w:eastAsia="uk-UA"/>
              </w:rPr>
              <w:t xml:space="preserve"> </w:t>
            </w:r>
            <w:r w:rsidRPr="004272C5">
              <w:rPr>
                <w:rFonts w:ascii="Times New Roman" w:hAnsi="Times New Roman"/>
                <w:color w:val="000000"/>
                <w:sz w:val="20"/>
                <w:lang w:val="uk-UA" w:eastAsia="uk-UA"/>
              </w:rPr>
              <w:t>послуг</w:t>
            </w:r>
            <w:r>
              <w:rPr>
                <w:rFonts w:ascii="Times New Roman" w:hAnsi="Times New Roman"/>
                <w:color w:val="000000"/>
                <w:sz w:val="20"/>
                <w:lang w:val="uk-UA" w:eastAsia="uk-UA"/>
              </w:rPr>
              <w:t>, забезпечення потреб</w:t>
            </w:r>
            <w:r w:rsidR="007B1644">
              <w:rPr>
                <w:rFonts w:ascii="Times New Roman" w:hAnsi="Times New Roman"/>
                <w:color w:val="000000"/>
                <w:sz w:val="20"/>
                <w:lang w:val="uk-UA" w:eastAsia="uk-UA"/>
              </w:rPr>
              <w:t xml:space="preserve"> </w:t>
            </w:r>
            <w:r w:rsidRPr="00C36E78">
              <w:rPr>
                <w:rFonts w:ascii="Times New Roman" w:hAnsi="Times New Roman"/>
                <w:color w:val="000000"/>
                <w:sz w:val="20"/>
                <w:lang w:val="uk-UA" w:eastAsia="uk-UA"/>
              </w:rPr>
              <w:t>в комунальних послугах</w:t>
            </w:r>
          </w:p>
          <w:p w14:paraId="2AAF5CE9" w14:textId="77777777" w:rsidR="00E857F2" w:rsidRDefault="00E857F2" w:rsidP="00021224">
            <w:pPr>
              <w:tabs>
                <w:tab w:val="left" w:pos="142"/>
              </w:tabs>
              <w:rPr>
                <w:rFonts w:ascii="Times New Roman" w:hAnsi="Times New Roman"/>
                <w:color w:val="000000"/>
                <w:sz w:val="20"/>
                <w:lang w:val="uk-UA" w:eastAsia="uk-UA"/>
              </w:rPr>
            </w:pPr>
            <w:r>
              <w:rPr>
                <w:rFonts w:ascii="Times New Roman" w:hAnsi="Times New Roman"/>
                <w:color w:val="000000"/>
                <w:sz w:val="20"/>
                <w:lang w:val="uk-UA" w:eastAsia="uk-UA"/>
              </w:rPr>
              <w:t>в перевезення пасажирів</w:t>
            </w:r>
          </w:p>
          <w:p w14:paraId="248C2AF1" w14:textId="77777777" w:rsidR="00E857F2" w:rsidRPr="004272C5" w:rsidRDefault="00E857F2" w:rsidP="00021224">
            <w:pPr>
              <w:tabs>
                <w:tab w:val="left" w:pos="142"/>
              </w:tabs>
              <w:jc w:val="center"/>
              <w:rPr>
                <w:rFonts w:ascii="Times New Roman" w:hAnsi="Times New Roman"/>
                <w:color w:val="000000"/>
                <w:sz w:val="20"/>
                <w:lang w:val="uk-UA" w:eastAsia="uk-UA"/>
              </w:rPr>
            </w:pPr>
            <w:r>
              <w:rPr>
                <w:rFonts w:ascii="Times New Roman" w:hAnsi="Times New Roman"/>
                <w:color w:val="000000"/>
                <w:sz w:val="20"/>
                <w:lang w:val="uk-UA" w:eastAsia="uk-UA"/>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058204A" w14:textId="77777777" w:rsidR="00E857F2" w:rsidRDefault="00E857F2" w:rsidP="00021224">
            <w:pPr>
              <w:tabs>
                <w:tab w:val="left" w:pos="142"/>
              </w:tabs>
              <w:jc w:val="center"/>
              <w:rPr>
                <w:rFonts w:ascii="Times New Roman" w:hAnsi="Times New Roman"/>
                <w:color w:val="000000"/>
                <w:sz w:val="20"/>
                <w:lang w:val="uk-UA" w:eastAsia="uk-UA"/>
              </w:rPr>
            </w:pPr>
          </w:p>
          <w:p w14:paraId="64EFDF04" w14:textId="20800344" w:rsidR="00E857F2" w:rsidRPr="004272C5" w:rsidRDefault="007B1644" w:rsidP="00021224">
            <w:pPr>
              <w:tabs>
                <w:tab w:val="left" w:pos="142"/>
              </w:tabs>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пасажиропотік</w:t>
            </w:r>
          </w:p>
        </w:tc>
        <w:tc>
          <w:tcPr>
            <w:tcW w:w="1523" w:type="dxa"/>
            <w:tcBorders>
              <w:top w:val="single" w:sz="4" w:space="0" w:color="auto"/>
              <w:left w:val="single" w:sz="4" w:space="0" w:color="auto"/>
              <w:bottom w:val="single" w:sz="4" w:space="0" w:color="auto"/>
              <w:right w:val="single" w:sz="4" w:space="0" w:color="auto"/>
            </w:tcBorders>
            <w:hideMark/>
          </w:tcPr>
          <w:p w14:paraId="297890BA" w14:textId="77777777" w:rsidR="00E857F2" w:rsidRPr="00021224" w:rsidRDefault="00E857F2" w:rsidP="00021224">
            <w:pPr>
              <w:tabs>
                <w:tab w:val="left" w:pos="142"/>
              </w:tabs>
              <w:jc w:val="center"/>
              <w:rPr>
                <w:rFonts w:ascii="Times New Roman" w:hAnsi="Times New Roman"/>
                <w:color w:val="000000"/>
                <w:sz w:val="22"/>
                <w:szCs w:val="22"/>
                <w:lang w:val="uk-UA" w:eastAsia="uk-UA"/>
              </w:rPr>
            </w:pPr>
          </w:p>
          <w:p w14:paraId="03DE6F46" w14:textId="2C027873" w:rsidR="00E857F2" w:rsidRPr="00021224" w:rsidRDefault="007B1644" w:rsidP="00021224">
            <w:pPr>
              <w:tabs>
                <w:tab w:val="left" w:pos="142"/>
              </w:tabs>
              <w:jc w:val="center"/>
              <w:rPr>
                <w:rFonts w:ascii="Times New Roman" w:hAnsi="Times New Roman"/>
                <w:color w:val="000000"/>
                <w:sz w:val="22"/>
                <w:szCs w:val="22"/>
                <w:lang w:val="en-US" w:eastAsia="uk-UA"/>
              </w:rPr>
            </w:pPr>
            <w:r>
              <w:rPr>
                <w:rFonts w:ascii="Times New Roman" w:hAnsi="Times New Roman"/>
                <w:color w:val="000000"/>
                <w:sz w:val="22"/>
                <w:szCs w:val="22"/>
                <w:lang w:val="uk-UA" w:eastAsia="uk-UA"/>
              </w:rPr>
              <w:t>140 080</w:t>
            </w:r>
          </w:p>
        </w:tc>
        <w:tc>
          <w:tcPr>
            <w:tcW w:w="1276" w:type="dxa"/>
            <w:tcBorders>
              <w:top w:val="single" w:sz="4" w:space="0" w:color="auto"/>
              <w:left w:val="single" w:sz="4" w:space="0" w:color="auto"/>
              <w:bottom w:val="single" w:sz="4" w:space="0" w:color="auto"/>
              <w:right w:val="single" w:sz="4" w:space="0" w:color="auto"/>
            </w:tcBorders>
            <w:hideMark/>
          </w:tcPr>
          <w:p w14:paraId="7426860A" w14:textId="77777777" w:rsidR="00E857F2" w:rsidRPr="00021224" w:rsidRDefault="00E857F2" w:rsidP="00021224">
            <w:pPr>
              <w:tabs>
                <w:tab w:val="left" w:pos="142"/>
              </w:tabs>
              <w:jc w:val="center"/>
              <w:rPr>
                <w:rFonts w:ascii="Times New Roman" w:hAnsi="Times New Roman"/>
                <w:color w:val="000000"/>
                <w:sz w:val="22"/>
                <w:szCs w:val="22"/>
                <w:lang w:val="uk-UA" w:eastAsia="uk-UA"/>
              </w:rPr>
            </w:pPr>
          </w:p>
          <w:p w14:paraId="327B47DF" w14:textId="4FF8BA05" w:rsidR="00E857F2" w:rsidRPr="00021224" w:rsidRDefault="00AB1FEA"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148 554</w:t>
            </w:r>
          </w:p>
        </w:tc>
        <w:tc>
          <w:tcPr>
            <w:tcW w:w="1276" w:type="dxa"/>
            <w:tcBorders>
              <w:top w:val="single" w:sz="4" w:space="0" w:color="auto"/>
              <w:left w:val="single" w:sz="4" w:space="0" w:color="auto"/>
              <w:bottom w:val="single" w:sz="4" w:space="0" w:color="auto"/>
              <w:right w:val="single" w:sz="4" w:space="0" w:color="auto"/>
            </w:tcBorders>
            <w:hideMark/>
          </w:tcPr>
          <w:p w14:paraId="761F28D3" w14:textId="77777777" w:rsidR="00E857F2" w:rsidRPr="00021224" w:rsidRDefault="00E857F2" w:rsidP="00021224">
            <w:pPr>
              <w:tabs>
                <w:tab w:val="left" w:pos="142"/>
              </w:tabs>
              <w:jc w:val="center"/>
              <w:rPr>
                <w:rFonts w:ascii="Times New Roman" w:hAnsi="Times New Roman"/>
                <w:color w:val="000000"/>
                <w:sz w:val="22"/>
                <w:szCs w:val="22"/>
                <w:lang w:val="uk-UA" w:eastAsia="uk-UA"/>
              </w:rPr>
            </w:pPr>
          </w:p>
          <w:p w14:paraId="2F3A63BA" w14:textId="24EAA33B" w:rsidR="00E857F2" w:rsidRPr="00021224" w:rsidRDefault="00D34B63"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154 088</w:t>
            </w:r>
          </w:p>
        </w:tc>
        <w:tc>
          <w:tcPr>
            <w:tcW w:w="1275" w:type="dxa"/>
            <w:tcBorders>
              <w:top w:val="single" w:sz="4" w:space="0" w:color="auto"/>
              <w:left w:val="single" w:sz="4" w:space="0" w:color="auto"/>
              <w:bottom w:val="single" w:sz="4" w:space="0" w:color="auto"/>
              <w:right w:val="single" w:sz="4" w:space="0" w:color="auto"/>
            </w:tcBorders>
          </w:tcPr>
          <w:p w14:paraId="07C8DA0A" w14:textId="77777777" w:rsidR="00E857F2" w:rsidRDefault="00E857F2">
            <w:pPr>
              <w:overflowPunct/>
              <w:autoSpaceDE/>
              <w:autoSpaceDN/>
              <w:adjustRightInd/>
              <w:rPr>
                <w:rFonts w:ascii="Times New Roman" w:hAnsi="Times New Roman"/>
                <w:color w:val="000000"/>
                <w:sz w:val="22"/>
                <w:szCs w:val="22"/>
                <w:lang w:val="uk-UA" w:eastAsia="uk-UA"/>
              </w:rPr>
            </w:pPr>
          </w:p>
          <w:p w14:paraId="265AE325" w14:textId="4C701B40" w:rsidR="00E857F2" w:rsidRPr="00021224" w:rsidRDefault="00D34B63" w:rsidP="00D34B63">
            <w:pPr>
              <w:overflowPunct/>
              <w:autoSpaceDE/>
              <w:autoSpaceDN/>
              <w:adjustRightInd/>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169 497</w:t>
            </w:r>
          </w:p>
        </w:tc>
        <w:tc>
          <w:tcPr>
            <w:tcW w:w="1275" w:type="dxa"/>
            <w:tcBorders>
              <w:top w:val="single" w:sz="4" w:space="0" w:color="auto"/>
              <w:left w:val="single" w:sz="4" w:space="0" w:color="auto"/>
              <w:bottom w:val="single" w:sz="4" w:space="0" w:color="auto"/>
              <w:right w:val="single" w:sz="4" w:space="0" w:color="auto"/>
            </w:tcBorders>
          </w:tcPr>
          <w:p w14:paraId="477C16C1" w14:textId="77777777" w:rsidR="00E857F2" w:rsidRDefault="00E857F2">
            <w:pPr>
              <w:overflowPunct/>
              <w:autoSpaceDE/>
              <w:autoSpaceDN/>
              <w:adjustRightInd/>
              <w:rPr>
                <w:rFonts w:ascii="Times New Roman" w:hAnsi="Times New Roman"/>
                <w:color w:val="000000"/>
                <w:sz w:val="22"/>
                <w:szCs w:val="22"/>
                <w:lang w:val="uk-UA" w:eastAsia="uk-UA"/>
              </w:rPr>
            </w:pPr>
          </w:p>
          <w:p w14:paraId="6217D610" w14:textId="11FA5A8A" w:rsidR="00E857F2" w:rsidRPr="00021224" w:rsidRDefault="00D34B63" w:rsidP="00021224">
            <w:pPr>
              <w:tabs>
                <w:tab w:val="left" w:pos="142"/>
              </w:tabs>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186 447</w:t>
            </w:r>
          </w:p>
        </w:tc>
      </w:tr>
    </w:tbl>
    <w:p w14:paraId="709B595F" w14:textId="77777777" w:rsidR="00C36E78" w:rsidRDefault="00C36E78" w:rsidP="00021224">
      <w:pPr>
        <w:pStyle w:val="Style3"/>
        <w:widowControl/>
        <w:tabs>
          <w:tab w:val="left" w:pos="142"/>
        </w:tabs>
        <w:spacing w:line="360" w:lineRule="auto"/>
        <w:ind w:firstLine="0"/>
        <w:contextualSpacing/>
        <w:jc w:val="center"/>
        <w:rPr>
          <w:rStyle w:val="FontStyle13"/>
          <w:sz w:val="28"/>
          <w:szCs w:val="28"/>
          <w:lang w:eastAsia="uk-UA"/>
        </w:rPr>
      </w:pPr>
    </w:p>
    <w:p w14:paraId="0E9C4201" w14:textId="0177EBBD" w:rsidR="004E163B" w:rsidRPr="00B517FC" w:rsidRDefault="004E163B" w:rsidP="00021224">
      <w:pPr>
        <w:pStyle w:val="Style3"/>
        <w:widowControl/>
        <w:tabs>
          <w:tab w:val="left" w:pos="142"/>
        </w:tabs>
        <w:spacing w:line="360" w:lineRule="auto"/>
        <w:ind w:firstLine="0"/>
        <w:contextualSpacing/>
        <w:jc w:val="center"/>
        <w:rPr>
          <w:rStyle w:val="FontStyle13"/>
          <w:sz w:val="28"/>
          <w:szCs w:val="28"/>
          <w:lang w:eastAsia="uk-UA"/>
        </w:rPr>
      </w:pPr>
      <w:r w:rsidRPr="00B517FC">
        <w:rPr>
          <w:rStyle w:val="FontStyle13"/>
          <w:sz w:val="28"/>
          <w:szCs w:val="28"/>
          <w:lang w:eastAsia="uk-UA"/>
        </w:rPr>
        <w:t>5. Очікувані результати виконання Програми</w:t>
      </w:r>
    </w:p>
    <w:p w14:paraId="1B9CD77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забезпечення раціонального використання і збереження комунального майна, розвиток матеріальної бази підприємств;</w:t>
      </w:r>
    </w:p>
    <w:p w14:paraId="6B01AA91"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здійснення ефективного і якісного виконання визначеної статутної діяльності комунальних підприємств;</w:t>
      </w:r>
    </w:p>
    <w:p w14:paraId="39F9766F"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lastRenderedPageBreak/>
        <w:t>поліпшення рівня фінансово-господарської діяльності комунальних підприємств та забезпечення їх прибутковості;</w:t>
      </w:r>
    </w:p>
    <w:p w14:paraId="3241609C"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покращення стабільної і беззбиткової роботи комунальних підприємств;</w:t>
      </w:r>
    </w:p>
    <w:p w14:paraId="112403D0"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підвищення якості надання послуг населенню та іншим споживачам послуг;</w:t>
      </w:r>
    </w:p>
    <w:p w14:paraId="2DB2EC73"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sz w:val="28"/>
          <w:szCs w:val="28"/>
          <w:lang w:val="uk-UA"/>
        </w:rPr>
        <w:t>захист працівників комунальних підприємств, з метою запобігання банкрутству підприємств;</w:t>
      </w:r>
    </w:p>
    <w:p w14:paraId="4425BFDC" w14:textId="77777777" w:rsidR="004E163B" w:rsidRPr="00BB2707" w:rsidRDefault="004E163B" w:rsidP="00021224">
      <w:pPr>
        <w:pStyle w:val="2b"/>
        <w:shd w:val="clear" w:color="auto" w:fill="auto"/>
        <w:tabs>
          <w:tab w:val="left" w:pos="142"/>
          <w:tab w:val="left" w:pos="697"/>
        </w:tabs>
        <w:spacing w:line="360" w:lineRule="auto"/>
        <w:ind w:right="-51" w:firstLine="709"/>
        <w:jc w:val="both"/>
        <w:rPr>
          <w:bCs/>
          <w:color w:val="000000"/>
          <w:sz w:val="28"/>
          <w:szCs w:val="28"/>
          <w:lang w:val="uk-UA"/>
        </w:rPr>
      </w:pPr>
      <w:r w:rsidRPr="00BB2707">
        <w:rPr>
          <w:sz w:val="28"/>
          <w:szCs w:val="28"/>
          <w:lang w:val="uk-UA"/>
        </w:rPr>
        <w:t xml:space="preserve">можливість виконання повноважень покладених рішенням </w:t>
      </w:r>
      <w:r w:rsidRPr="00BB2707">
        <w:rPr>
          <w:bCs/>
          <w:color w:val="000000"/>
          <w:sz w:val="28"/>
          <w:szCs w:val="28"/>
          <w:lang w:val="uk-UA"/>
        </w:rPr>
        <w:t>Бучанської міської ради  від 23.12.2021р. № 2796-26-VIII, на виконання послуг з централізованого водопостачання та</w:t>
      </w:r>
      <w:r w:rsidR="00BB2707" w:rsidRPr="00BB2707">
        <w:rPr>
          <w:bCs/>
          <w:color w:val="000000"/>
          <w:sz w:val="28"/>
          <w:szCs w:val="28"/>
          <w:lang w:val="uk-UA"/>
        </w:rPr>
        <w:t xml:space="preserve"> </w:t>
      </w:r>
      <w:r w:rsidRPr="00BB2707">
        <w:rPr>
          <w:bCs/>
          <w:color w:val="000000"/>
          <w:sz w:val="28"/>
          <w:szCs w:val="28"/>
          <w:lang w:val="uk-UA"/>
        </w:rPr>
        <w:t>централізованого водовідведення на території  Бучанської міської територіальної громади;</w:t>
      </w:r>
    </w:p>
    <w:p w14:paraId="773E2AB8" w14:textId="77777777" w:rsidR="004E163B" w:rsidRPr="004E163B" w:rsidRDefault="004E163B" w:rsidP="00021224">
      <w:pPr>
        <w:pStyle w:val="2b"/>
        <w:shd w:val="clear" w:color="auto" w:fill="auto"/>
        <w:tabs>
          <w:tab w:val="left" w:pos="142"/>
          <w:tab w:val="left" w:pos="697"/>
        </w:tabs>
        <w:spacing w:line="360" w:lineRule="auto"/>
        <w:ind w:right="-51" w:firstLine="709"/>
        <w:jc w:val="both"/>
        <w:rPr>
          <w:sz w:val="28"/>
          <w:szCs w:val="28"/>
          <w:lang w:val="uk-UA"/>
        </w:rPr>
      </w:pPr>
      <w:r w:rsidRPr="004E163B">
        <w:rPr>
          <w:bCs/>
          <w:color w:val="000000"/>
          <w:sz w:val="28"/>
          <w:szCs w:val="28"/>
          <w:lang w:val="uk-UA"/>
        </w:rPr>
        <w:t xml:space="preserve">забезпечення задоволення потреб населення Бучанської міської територіальної громади в регулярних пасажирських перевезеннях. </w:t>
      </w:r>
    </w:p>
    <w:p w14:paraId="26F9BFD8" w14:textId="77777777" w:rsidR="004E163B" w:rsidRDefault="004E163B" w:rsidP="00021224">
      <w:pPr>
        <w:pStyle w:val="2b"/>
        <w:shd w:val="clear" w:color="auto" w:fill="auto"/>
        <w:tabs>
          <w:tab w:val="left" w:pos="142"/>
          <w:tab w:val="left" w:pos="697"/>
        </w:tabs>
        <w:spacing w:line="360" w:lineRule="auto"/>
        <w:ind w:right="-51"/>
        <w:jc w:val="both"/>
        <w:rPr>
          <w:sz w:val="28"/>
          <w:szCs w:val="28"/>
          <w:lang w:val="uk-UA"/>
        </w:rPr>
      </w:pPr>
    </w:p>
    <w:p w14:paraId="564183A1" w14:textId="77777777" w:rsidR="004E163B" w:rsidRPr="00B517FC" w:rsidRDefault="004E163B" w:rsidP="00021224">
      <w:pPr>
        <w:pStyle w:val="Style3"/>
        <w:widowControl/>
        <w:tabs>
          <w:tab w:val="left" w:pos="142"/>
        </w:tabs>
        <w:spacing w:line="276" w:lineRule="auto"/>
        <w:ind w:firstLine="0"/>
        <w:contextualSpacing/>
        <w:jc w:val="center"/>
        <w:rPr>
          <w:rStyle w:val="FontStyle13"/>
          <w:sz w:val="28"/>
          <w:szCs w:val="28"/>
          <w:lang w:eastAsia="uk-UA"/>
        </w:rPr>
      </w:pPr>
      <w:r w:rsidRPr="00B517FC">
        <w:rPr>
          <w:rStyle w:val="FontStyle13"/>
          <w:sz w:val="28"/>
          <w:szCs w:val="28"/>
          <w:lang w:eastAsia="uk-UA"/>
        </w:rPr>
        <w:t>6. Обсяги і джерела фінансування Програми</w:t>
      </w:r>
    </w:p>
    <w:p w14:paraId="2A63A03D" w14:textId="77777777" w:rsidR="004E163B" w:rsidRPr="00B517FC" w:rsidRDefault="004E163B" w:rsidP="00021224">
      <w:pPr>
        <w:pStyle w:val="Style3"/>
        <w:widowControl/>
        <w:tabs>
          <w:tab w:val="left" w:pos="142"/>
        </w:tabs>
        <w:spacing w:line="276" w:lineRule="auto"/>
        <w:ind w:firstLine="708"/>
        <w:contextualSpacing/>
        <w:jc w:val="center"/>
        <w:rPr>
          <w:rStyle w:val="FontStyle13"/>
          <w:sz w:val="28"/>
          <w:szCs w:val="28"/>
          <w:lang w:eastAsia="uk-UA"/>
        </w:rPr>
      </w:pPr>
    </w:p>
    <w:p w14:paraId="4B071B74" w14:textId="77777777"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517FC">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 на відповідний бюджетний рік та виходячи з реальних можливостей бюджету.</w:t>
      </w:r>
    </w:p>
    <w:p w14:paraId="6AB4FC11" w14:textId="5FC7D91C" w:rsidR="004E163B" w:rsidRPr="00B42058" w:rsidRDefault="004E163B" w:rsidP="00021224">
      <w:pPr>
        <w:tabs>
          <w:tab w:val="left" w:pos="142"/>
        </w:tabs>
        <w:spacing w:line="360" w:lineRule="auto"/>
        <w:ind w:firstLine="709"/>
        <w:jc w:val="both"/>
        <w:rPr>
          <w:rFonts w:ascii="Times New Roman" w:hAnsi="Times New Roman"/>
          <w:szCs w:val="28"/>
          <w:lang w:val="uk-UA"/>
        </w:rPr>
      </w:pPr>
      <w:r w:rsidRPr="00B42058">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3C370A98" w14:textId="54C99A59" w:rsidR="001F7ACD" w:rsidRDefault="00C468F2"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sidR="001F7ACD">
        <w:rPr>
          <w:rFonts w:ascii="Times New Roman" w:hAnsi="Times New Roman"/>
          <w:szCs w:val="28"/>
          <w:lang w:val="uk-UA"/>
        </w:rPr>
        <w:t>0116020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001F7ACD" w:rsidRPr="001F7ACD">
        <w:rPr>
          <w:rFonts w:ascii="Times New Roman" w:hAnsi="Times New Roman"/>
          <w:szCs w:val="28"/>
          <w:lang w:val="uk-UA" w:eastAsia="uk-UA"/>
        </w:rPr>
        <w:t>Забезпечення функціонування підприємств, установ та організацій, що виробляють, виконують та/або надають житлово-комунальні послуги</w:t>
      </w:r>
      <w:r w:rsidR="00114F27">
        <w:rPr>
          <w:rFonts w:ascii="Times New Roman" w:hAnsi="Times New Roman"/>
          <w:szCs w:val="28"/>
          <w:lang w:val="uk-UA" w:eastAsia="uk-UA"/>
        </w:rPr>
        <w:t>;</w:t>
      </w:r>
    </w:p>
    <w:p w14:paraId="0B949633" w14:textId="55333042" w:rsidR="00114F27" w:rsidRPr="00114F27" w:rsidRDefault="00114F27" w:rsidP="00021224">
      <w:pPr>
        <w:tabs>
          <w:tab w:val="left" w:pos="142"/>
        </w:tabs>
        <w:overflowPunct/>
        <w:autoSpaceDE/>
        <w:autoSpaceDN/>
        <w:adjustRightInd/>
        <w:spacing w:line="360" w:lineRule="auto"/>
        <w:ind w:firstLine="709"/>
        <w:jc w:val="both"/>
        <w:rPr>
          <w:rFonts w:ascii="Times New Roman" w:hAnsi="Times New Roman"/>
          <w:szCs w:val="28"/>
          <w:lang w:val="uk-UA" w:eastAsia="uk-UA"/>
        </w:rPr>
      </w:pPr>
      <w:r w:rsidRPr="00C468F2">
        <w:rPr>
          <w:rFonts w:ascii="Times New Roman" w:hAnsi="Times New Roman"/>
          <w:szCs w:val="28"/>
          <w:lang w:val="uk-UA"/>
        </w:rPr>
        <w:t xml:space="preserve">КПКВ </w:t>
      </w:r>
      <w:r>
        <w:rPr>
          <w:rFonts w:ascii="Times New Roman" w:hAnsi="Times New Roman"/>
          <w:szCs w:val="28"/>
          <w:lang w:val="uk-UA"/>
        </w:rPr>
        <w:t>0116030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Pr="00114F27">
        <w:rPr>
          <w:rFonts w:ascii="Times New Roman" w:hAnsi="Times New Roman"/>
          <w:color w:val="000000" w:themeColor="text1"/>
          <w:szCs w:val="28"/>
          <w:shd w:val="clear" w:color="auto" w:fill="FFFFFF"/>
          <w:lang w:val="uk-UA"/>
        </w:rPr>
        <w:t>Організація благоустрою населених пунктів</w:t>
      </w:r>
      <w:r>
        <w:rPr>
          <w:rFonts w:ascii="Times New Roman" w:hAnsi="Times New Roman"/>
          <w:color w:val="000000" w:themeColor="text1"/>
          <w:szCs w:val="28"/>
          <w:shd w:val="clear" w:color="auto" w:fill="FFFFFF"/>
          <w:lang w:val="uk-UA"/>
        </w:rPr>
        <w:t>;</w:t>
      </w:r>
    </w:p>
    <w:p w14:paraId="269E2AB5" w14:textId="27CF2B58" w:rsidR="00C468F2" w:rsidRPr="00114F27" w:rsidRDefault="00C468F2" w:rsidP="00021224">
      <w:pPr>
        <w:tabs>
          <w:tab w:val="left" w:pos="142"/>
        </w:tabs>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0117411 </w:t>
      </w:r>
      <w:r w:rsidRPr="00D23136">
        <w:rPr>
          <w:rFonts w:ascii="Times New Roman" w:hAnsi="Times New Roman"/>
          <w:color w:val="000000" w:themeColor="text1"/>
          <w:szCs w:val="28"/>
          <w:shd w:val="clear" w:color="auto" w:fill="FFFFFF"/>
        </w:rPr>
        <w:t>Утримання та розвиток автотранспорту</w:t>
      </w:r>
      <w:r w:rsidR="00114F27">
        <w:rPr>
          <w:rFonts w:ascii="Times New Roman" w:hAnsi="Times New Roman"/>
          <w:color w:val="000000" w:themeColor="text1"/>
          <w:szCs w:val="28"/>
          <w:shd w:val="clear" w:color="auto" w:fill="FFFFFF"/>
          <w:lang w:val="uk-UA"/>
        </w:rPr>
        <w:t>;</w:t>
      </w:r>
    </w:p>
    <w:p w14:paraId="1CD93228" w14:textId="51BEA0DD" w:rsidR="00E722C6" w:rsidRPr="00D23136" w:rsidRDefault="00E722C6" w:rsidP="00021224">
      <w:pPr>
        <w:tabs>
          <w:tab w:val="left" w:pos="142"/>
        </w:tabs>
        <w:spacing w:line="360" w:lineRule="auto"/>
        <w:ind w:firstLine="709"/>
        <w:jc w:val="both"/>
        <w:rPr>
          <w:rFonts w:ascii="Times New Roman" w:hAnsi="Times New Roman"/>
          <w:color w:val="000000" w:themeColor="text1"/>
          <w:szCs w:val="28"/>
          <w:lang w:val="uk-UA"/>
        </w:rPr>
      </w:pPr>
      <w:r w:rsidRPr="00D23136">
        <w:rPr>
          <w:rFonts w:ascii="Times New Roman" w:hAnsi="Times New Roman"/>
          <w:color w:val="000000" w:themeColor="text1"/>
          <w:szCs w:val="28"/>
          <w:lang w:val="uk-UA"/>
        </w:rPr>
        <w:t xml:space="preserve">КПКВ 0117670 </w:t>
      </w:r>
      <w:r w:rsidRPr="00D23136">
        <w:rPr>
          <w:rFonts w:ascii="Times New Roman" w:hAnsi="Times New Roman"/>
          <w:color w:val="000000" w:themeColor="text1"/>
          <w:szCs w:val="28"/>
          <w:shd w:val="clear" w:color="auto" w:fill="FFFFFF"/>
          <w:lang w:val="uk-UA"/>
        </w:rPr>
        <w:t>Внески до статутного капіталу суб’єктів господарювання</w:t>
      </w:r>
      <w:r w:rsidR="00114F27">
        <w:rPr>
          <w:rFonts w:ascii="Times New Roman" w:hAnsi="Times New Roman"/>
          <w:color w:val="000000" w:themeColor="text1"/>
          <w:szCs w:val="28"/>
          <w:shd w:val="clear" w:color="auto" w:fill="FFFFFF"/>
          <w:lang w:val="uk-UA"/>
        </w:rPr>
        <w:t>.</w:t>
      </w:r>
    </w:p>
    <w:p w14:paraId="5365D82F" w14:textId="192E2C95" w:rsidR="004E163B" w:rsidRDefault="004E163B" w:rsidP="00021224">
      <w:pPr>
        <w:pStyle w:val="af4"/>
        <w:tabs>
          <w:tab w:val="left" w:pos="142"/>
        </w:tabs>
        <w:spacing w:after="0" w:line="360" w:lineRule="auto"/>
        <w:ind w:left="0" w:firstLine="709"/>
        <w:jc w:val="both"/>
        <w:rPr>
          <w:rFonts w:ascii="Times New Roman" w:hAnsi="Times New Roman" w:cs="Times New Roman"/>
          <w:sz w:val="28"/>
          <w:szCs w:val="28"/>
          <w:lang w:val="uk-UA"/>
        </w:rPr>
      </w:pPr>
      <w:r w:rsidRPr="00B42058">
        <w:rPr>
          <w:rFonts w:ascii="Times New Roman" w:hAnsi="Times New Roman" w:cs="Times New Roman"/>
          <w:sz w:val="28"/>
          <w:szCs w:val="28"/>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14:paraId="1B7111FE" w14:textId="77777777" w:rsidR="00114F27" w:rsidRPr="00B517FC" w:rsidRDefault="00114F27" w:rsidP="00021224">
      <w:pPr>
        <w:pStyle w:val="af4"/>
        <w:tabs>
          <w:tab w:val="left" w:pos="142"/>
        </w:tabs>
        <w:spacing w:after="0" w:line="360" w:lineRule="auto"/>
        <w:ind w:left="0" w:firstLine="709"/>
        <w:jc w:val="both"/>
        <w:rPr>
          <w:rFonts w:ascii="Times New Roman" w:hAnsi="Times New Roman" w:cs="Times New Roman"/>
          <w:sz w:val="28"/>
          <w:szCs w:val="28"/>
          <w:lang w:val="uk-UA"/>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701"/>
        <w:gridCol w:w="1418"/>
        <w:gridCol w:w="1417"/>
        <w:gridCol w:w="1418"/>
        <w:gridCol w:w="1417"/>
      </w:tblGrid>
      <w:tr w:rsidR="00C0001D" w:rsidRPr="00B517FC" w14:paraId="7F36C6A0" w14:textId="255135AD" w:rsidTr="00C0001D">
        <w:trPr>
          <w:trHeight w:val="658"/>
        </w:trPr>
        <w:tc>
          <w:tcPr>
            <w:tcW w:w="2552" w:type="dxa"/>
            <w:vAlign w:val="center"/>
          </w:tcPr>
          <w:p w14:paraId="052370FF"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lastRenderedPageBreak/>
              <w:t>Джерела фінансування</w:t>
            </w:r>
          </w:p>
        </w:tc>
        <w:tc>
          <w:tcPr>
            <w:tcW w:w="1701" w:type="dxa"/>
            <w:vAlign w:val="center"/>
          </w:tcPr>
          <w:p w14:paraId="3BB2AC05"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Орієнтовний обсяг фінансування, грн.</w:t>
            </w:r>
          </w:p>
        </w:tc>
        <w:tc>
          <w:tcPr>
            <w:tcW w:w="1418" w:type="dxa"/>
            <w:vAlign w:val="center"/>
          </w:tcPr>
          <w:p w14:paraId="507E1D4C" w14:textId="206B5EA1"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sidRPr="00C0001D">
              <w:rPr>
                <w:rStyle w:val="FontStyle13"/>
                <w:b w:val="0"/>
                <w:bCs/>
                <w:lang w:eastAsia="uk-UA"/>
              </w:rPr>
              <w:t>202</w:t>
            </w:r>
            <w:r w:rsidRPr="00C0001D">
              <w:rPr>
                <w:rStyle w:val="FontStyle13"/>
                <w:b w:val="0"/>
                <w:bCs/>
                <w:lang w:val="en-US" w:eastAsia="uk-UA"/>
              </w:rPr>
              <w:t>5</w:t>
            </w:r>
            <w:r>
              <w:rPr>
                <w:rStyle w:val="FontStyle13"/>
                <w:b w:val="0"/>
                <w:bCs/>
                <w:lang w:eastAsia="uk-UA"/>
              </w:rPr>
              <w:t xml:space="preserve"> рік</w:t>
            </w:r>
          </w:p>
        </w:tc>
        <w:tc>
          <w:tcPr>
            <w:tcW w:w="1417" w:type="dxa"/>
            <w:vAlign w:val="center"/>
          </w:tcPr>
          <w:p w14:paraId="1136D284" w14:textId="4BDCB43F"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sidRPr="00C0001D">
              <w:rPr>
                <w:rStyle w:val="FontStyle13"/>
                <w:b w:val="0"/>
                <w:bCs/>
                <w:lang w:eastAsia="uk-UA"/>
              </w:rPr>
              <w:t>202</w:t>
            </w:r>
            <w:r w:rsidRPr="00C0001D">
              <w:rPr>
                <w:rStyle w:val="FontStyle13"/>
                <w:b w:val="0"/>
                <w:bCs/>
                <w:lang w:val="en-US" w:eastAsia="uk-UA"/>
              </w:rPr>
              <w:t>6</w:t>
            </w:r>
            <w:r>
              <w:rPr>
                <w:rStyle w:val="FontStyle13"/>
                <w:b w:val="0"/>
                <w:bCs/>
                <w:lang w:eastAsia="uk-UA"/>
              </w:rPr>
              <w:t xml:space="preserve"> рік</w:t>
            </w:r>
          </w:p>
        </w:tc>
        <w:tc>
          <w:tcPr>
            <w:tcW w:w="1418" w:type="dxa"/>
            <w:vAlign w:val="center"/>
          </w:tcPr>
          <w:p w14:paraId="3F9E248F" w14:textId="1742A717"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Pr>
                <w:rStyle w:val="FontStyle13"/>
                <w:b w:val="0"/>
                <w:bCs/>
                <w:lang w:eastAsia="uk-UA"/>
              </w:rPr>
              <w:t>2027 рік</w:t>
            </w:r>
          </w:p>
        </w:tc>
        <w:tc>
          <w:tcPr>
            <w:tcW w:w="1417" w:type="dxa"/>
            <w:vAlign w:val="center"/>
          </w:tcPr>
          <w:p w14:paraId="3784E84B" w14:textId="1CE5B7A9" w:rsidR="00C0001D" w:rsidRPr="00C0001D" w:rsidRDefault="00C0001D" w:rsidP="00C0001D">
            <w:pPr>
              <w:pStyle w:val="Style3"/>
              <w:widowControl/>
              <w:tabs>
                <w:tab w:val="left" w:pos="142"/>
              </w:tabs>
              <w:spacing w:line="240" w:lineRule="auto"/>
              <w:ind w:firstLine="0"/>
              <w:contextualSpacing/>
              <w:jc w:val="center"/>
              <w:rPr>
                <w:rStyle w:val="FontStyle13"/>
                <w:b w:val="0"/>
                <w:bCs/>
                <w:lang w:eastAsia="uk-UA"/>
              </w:rPr>
            </w:pPr>
            <w:r>
              <w:rPr>
                <w:rStyle w:val="FontStyle13"/>
                <w:b w:val="0"/>
                <w:bCs/>
                <w:lang w:eastAsia="uk-UA"/>
              </w:rPr>
              <w:t>2028 рік</w:t>
            </w:r>
          </w:p>
        </w:tc>
      </w:tr>
      <w:tr w:rsidR="00C0001D" w:rsidRPr="00B517FC" w14:paraId="394963F5" w14:textId="2391E71B" w:rsidTr="00C0001D">
        <w:trPr>
          <w:trHeight w:val="311"/>
        </w:trPr>
        <w:tc>
          <w:tcPr>
            <w:tcW w:w="2552" w:type="dxa"/>
            <w:vAlign w:val="center"/>
          </w:tcPr>
          <w:p w14:paraId="736EDC90"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Місцевий бюджет</w:t>
            </w:r>
          </w:p>
          <w:p w14:paraId="7F1064A3"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 xml:space="preserve"> (не виключно) </w:t>
            </w:r>
          </w:p>
        </w:tc>
        <w:tc>
          <w:tcPr>
            <w:tcW w:w="1701" w:type="dxa"/>
            <w:vAlign w:val="center"/>
          </w:tcPr>
          <w:p w14:paraId="00D7E923" w14:textId="7CECC058" w:rsidR="00C0001D" w:rsidRPr="00C0001D" w:rsidRDefault="00C0001D" w:rsidP="00C0001D">
            <w:pPr>
              <w:tabs>
                <w:tab w:val="left" w:pos="142"/>
              </w:tabs>
              <w:spacing w:before="120" w:after="120"/>
              <w:jc w:val="center"/>
              <w:rPr>
                <w:rStyle w:val="FontStyle13"/>
                <w:b w:val="0"/>
                <w:lang w:val="uk-UA"/>
              </w:rPr>
            </w:pPr>
            <w:r>
              <w:rPr>
                <w:rFonts w:ascii="Times New Roman" w:hAnsi="Times New Roman"/>
                <w:sz w:val="24"/>
                <w:lang w:val="uk-UA"/>
              </w:rPr>
              <w:t>95 931,865</w:t>
            </w:r>
          </w:p>
        </w:tc>
        <w:tc>
          <w:tcPr>
            <w:tcW w:w="1418" w:type="dxa"/>
            <w:vAlign w:val="center"/>
          </w:tcPr>
          <w:p w14:paraId="02DC1B4C" w14:textId="6BD8F2F0" w:rsidR="00C0001D" w:rsidRPr="00C0001D" w:rsidRDefault="00C0001D" w:rsidP="00C0001D">
            <w:pPr>
              <w:tabs>
                <w:tab w:val="left" w:pos="142"/>
              </w:tabs>
              <w:jc w:val="center"/>
              <w:rPr>
                <w:rFonts w:ascii="Times New Roman" w:hAnsi="Times New Roman"/>
                <w:bCs/>
                <w:sz w:val="24"/>
                <w:szCs w:val="24"/>
                <w:lang w:val="uk-UA"/>
              </w:rPr>
            </w:pPr>
            <w:r w:rsidRPr="00C0001D">
              <w:rPr>
                <w:rFonts w:ascii="Times New Roman" w:hAnsi="Times New Roman"/>
                <w:bCs/>
                <w:sz w:val="24"/>
                <w:szCs w:val="24"/>
                <w:lang w:val="uk-UA"/>
              </w:rPr>
              <w:t>26 </w:t>
            </w:r>
            <w:r w:rsidRPr="00C0001D">
              <w:rPr>
                <w:rFonts w:ascii="Times New Roman" w:hAnsi="Times New Roman"/>
                <w:bCs/>
                <w:sz w:val="24"/>
                <w:szCs w:val="24"/>
                <w:lang w:val="en-US"/>
              </w:rPr>
              <w:t>941</w:t>
            </w:r>
            <w:r w:rsidRPr="00C0001D">
              <w:rPr>
                <w:rFonts w:ascii="Times New Roman" w:hAnsi="Times New Roman"/>
                <w:bCs/>
                <w:sz w:val="24"/>
                <w:szCs w:val="24"/>
                <w:lang w:val="uk-UA"/>
              </w:rPr>
              <w:t>,</w:t>
            </w:r>
            <w:r w:rsidRPr="00C0001D">
              <w:rPr>
                <w:rFonts w:ascii="Times New Roman" w:hAnsi="Times New Roman"/>
                <w:bCs/>
                <w:sz w:val="24"/>
                <w:szCs w:val="24"/>
                <w:lang w:val="en-US"/>
              </w:rPr>
              <w:t>2</w:t>
            </w:r>
            <w:r w:rsidRPr="00C0001D">
              <w:rPr>
                <w:rFonts w:ascii="Times New Roman" w:hAnsi="Times New Roman"/>
                <w:bCs/>
                <w:sz w:val="24"/>
                <w:szCs w:val="24"/>
                <w:lang w:val="uk-UA"/>
              </w:rPr>
              <w:t>05</w:t>
            </w:r>
          </w:p>
        </w:tc>
        <w:tc>
          <w:tcPr>
            <w:tcW w:w="1417" w:type="dxa"/>
            <w:vAlign w:val="center"/>
          </w:tcPr>
          <w:p w14:paraId="680C41E9" w14:textId="6A0AA1C7" w:rsidR="00C0001D" w:rsidRPr="00C0001D" w:rsidRDefault="00C0001D" w:rsidP="00C0001D">
            <w:pPr>
              <w:pStyle w:val="Style3"/>
              <w:widowControl/>
              <w:tabs>
                <w:tab w:val="left" w:pos="142"/>
              </w:tabs>
              <w:spacing w:line="240" w:lineRule="auto"/>
              <w:ind w:firstLine="0"/>
              <w:contextualSpacing/>
              <w:jc w:val="center"/>
              <w:rPr>
                <w:bCs/>
              </w:rPr>
            </w:pPr>
            <w:r>
              <w:rPr>
                <w:bCs/>
              </w:rPr>
              <w:t>22 551,260</w:t>
            </w:r>
          </w:p>
        </w:tc>
        <w:tc>
          <w:tcPr>
            <w:tcW w:w="1418" w:type="dxa"/>
            <w:vAlign w:val="center"/>
          </w:tcPr>
          <w:p w14:paraId="0490670D" w14:textId="113E1CFE" w:rsidR="00C0001D" w:rsidRPr="00C0001D" w:rsidRDefault="00C0001D" w:rsidP="00C0001D">
            <w:pPr>
              <w:pStyle w:val="Style3"/>
              <w:widowControl/>
              <w:tabs>
                <w:tab w:val="left" w:pos="142"/>
              </w:tabs>
              <w:spacing w:line="240" w:lineRule="auto"/>
              <w:ind w:firstLine="0"/>
              <w:contextualSpacing/>
              <w:jc w:val="center"/>
              <w:rPr>
                <w:bCs/>
              </w:rPr>
            </w:pPr>
            <w:r>
              <w:rPr>
                <w:bCs/>
              </w:rPr>
              <w:t>22 997,700</w:t>
            </w:r>
          </w:p>
        </w:tc>
        <w:tc>
          <w:tcPr>
            <w:tcW w:w="1417" w:type="dxa"/>
            <w:vAlign w:val="center"/>
          </w:tcPr>
          <w:p w14:paraId="2F5BAC15" w14:textId="20C03E9A" w:rsidR="00C0001D" w:rsidRPr="00C0001D" w:rsidRDefault="00C0001D" w:rsidP="00C0001D">
            <w:pPr>
              <w:pStyle w:val="Style3"/>
              <w:widowControl/>
              <w:tabs>
                <w:tab w:val="left" w:pos="142"/>
              </w:tabs>
              <w:spacing w:line="240" w:lineRule="auto"/>
              <w:ind w:firstLine="0"/>
              <w:contextualSpacing/>
              <w:jc w:val="center"/>
              <w:rPr>
                <w:bCs/>
              </w:rPr>
            </w:pPr>
            <w:r>
              <w:rPr>
                <w:bCs/>
              </w:rPr>
              <w:t>23 441,700</w:t>
            </w:r>
          </w:p>
        </w:tc>
      </w:tr>
      <w:tr w:rsidR="00C0001D" w:rsidRPr="00FC3E86" w14:paraId="2AA3E272" w14:textId="58532C94" w:rsidTr="00C0001D">
        <w:trPr>
          <w:trHeight w:val="311"/>
        </w:trPr>
        <w:tc>
          <w:tcPr>
            <w:tcW w:w="2552" w:type="dxa"/>
            <w:tcBorders>
              <w:top w:val="single" w:sz="4" w:space="0" w:color="auto"/>
              <w:left w:val="single" w:sz="4" w:space="0" w:color="auto"/>
              <w:bottom w:val="single" w:sz="4" w:space="0" w:color="auto"/>
              <w:right w:val="single" w:sz="4" w:space="0" w:color="auto"/>
            </w:tcBorders>
            <w:vAlign w:val="center"/>
          </w:tcPr>
          <w:p w14:paraId="79CB8BA3" w14:textId="77777777"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 xml:space="preserve">Інші джерела </w:t>
            </w:r>
          </w:p>
          <w:p w14:paraId="3CF47592" w14:textId="20CA2A65" w:rsidR="00C0001D" w:rsidRPr="00C0001D" w:rsidRDefault="00C0001D" w:rsidP="00C0001D">
            <w:pPr>
              <w:pStyle w:val="Style3"/>
              <w:widowControl/>
              <w:tabs>
                <w:tab w:val="left" w:pos="142"/>
              </w:tabs>
              <w:spacing w:before="120" w:after="120" w:line="240" w:lineRule="auto"/>
              <w:ind w:firstLine="0"/>
              <w:contextualSpacing/>
              <w:jc w:val="center"/>
              <w:rPr>
                <w:rStyle w:val="FontStyle13"/>
                <w:b w:val="0"/>
                <w:bCs/>
                <w:lang w:eastAsia="uk-UA"/>
              </w:rPr>
            </w:pPr>
            <w:r w:rsidRPr="00C0001D">
              <w:rPr>
                <w:rStyle w:val="FontStyle13"/>
                <w:b w:val="0"/>
                <w:bCs/>
                <w:lang w:eastAsia="uk-UA"/>
              </w:rPr>
              <w:t xml:space="preserve">незаборонені законодавством </w:t>
            </w:r>
          </w:p>
        </w:tc>
        <w:tc>
          <w:tcPr>
            <w:tcW w:w="1701" w:type="dxa"/>
            <w:tcBorders>
              <w:top w:val="single" w:sz="4" w:space="0" w:color="auto"/>
              <w:left w:val="single" w:sz="4" w:space="0" w:color="auto"/>
              <w:bottom w:val="single" w:sz="4" w:space="0" w:color="auto"/>
              <w:right w:val="single" w:sz="4" w:space="0" w:color="auto"/>
            </w:tcBorders>
            <w:vAlign w:val="center"/>
          </w:tcPr>
          <w:p w14:paraId="3C54DF78" w14:textId="4E000380" w:rsidR="00C0001D" w:rsidRPr="00C0001D" w:rsidRDefault="00C0001D" w:rsidP="00C0001D">
            <w:pPr>
              <w:pStyle w:val="Style3"/>
              <w:widowControl/>
              <w:tabs>
                <w:tab w:val="left" w:pos="142"/>
              </w:tabs>
              <w:spacing w:line="240" w:lineRule="auto"/>
              <w:ind w:firstLine="0"/>
              <w:contextualSpacing/>
              <w:jc w:val="center"/>
              <w:rPr>
                <w:rStyle w:val="FontStyle13"/>
                <w:b w:val="0"/>
                <w:bCs/>
              </w:rPr>
            </w:pPr>
            <w:r w:rsidRPr="00C0001D">
              <w:rPr>
                <w:bCs/>
              </w:rPr>
              <w:t>-</w:t>
            </w:r>
          </w:p>
        </w:tc>
        <w:tc>
          <w:tcPr>
            <w:tcW w:w="1418" w:type="dxa"/>
            <w:tcBorders>
              <w:top w:val="single" w:sz="4" w:space="0" w:color="auto"/>
              <w:left w:val="single" w:sz="4" w:space="0" w:color="auto"/>
              <w:bottom w:val="single" w:sz="4" w:space="0" w:color="auto"/>
              <w:right w:val="single" w:sz="4" w:space="0" w:color="auto"/>
            </w:tcBorders>
            <w:vAlign w:val="center"/>
          </w:tcPr>
          <w:p w14:paraId="6DED91C2" w14:textId="32FB2BBA" w:rsidR="00C0001D" w:rsidRPr="00C0001D" w:rsidRDefault="00C0001D" w:rsidP="00C0001D">
            <w:pPr>
              <w:pStyle w:val="Style3"/>
              <w:widowControl/>
              <w:tabs>
                <w:tab w:val="left" w:pos="142"/>
              </w:tabs>
              <w:spacing w:line="240" w:lineRule="auto"/>
              <w:ind w:firstLine="0"/>
              <w:contextualSpacing/>
              <w:jc w:val="center"/>
              <w:rPr>
                <w:bCs/>
              </w:rPr>
            </w:pPr>
            <w:r w:rsidRPr="00C0001D">
              <w:rPr>
                <w:bCs/>
              </w:rPr>
              <w:t>-</w:t>
            </w:r>
          </w:p>
        </w:tc>
        <w:tc>
          <w:tcPr>
            <w:tcW w:w="1417" w:type="dxa"/>
            <w:tcBorders>
              <w:top w:val="single" w:sz="4" w:space="0" w:color="auto"/>
              <w:left w:val="single" w:sz="4" w:space="0" w:color="auto"/>
              <w:bottom w:val="single" w:sz="4" w:space="0" w:color="auto"/>
              <w:right w:val="single" w:sz="4" w:space="0" w:color="auto"/>
            </w:tcBorders>
            <w:vAlign w:val="center"/>
          </w:tcPr>
          <w:p w14:paraId="16FAB2A3" w14:textId="4F6AC7F4" w:rsidR="00C0001D" w:rsidRPr="00C0001D" w:rsidRDefault="00C0001D" w:rsidP="00C0001D">
            <w:pPr>
              <w:pStyle w:val="Style3"/>
              <w:widowControl/>
              <w:tabs>
                <w:tab w:val="left" w:pos="142"/>
              </w:tabs>
              <w:spacing w:line="240" w:lineRule="auto"/>
              <w:ind w:firstLine="0"/>
              <w:contextualSpacing/>
              <w:jc w:val="center"/>
              <w:rPr>
                <w:bCs/>
              </w:rPr>
            </w:pPr>
            <w:r w:rsidRPr="00C0001D">
              <w:rPr>
                <w:bCs/>
              </w:rPr>
              <w:t>-</w:t>
            </w:r>
          </w:p>
        </w:tc>
        <w:tc>
          <w:tcPr>
            <w:tcW w:w="1418" w:type="dxa"/>
            <w:tcBorders>
              <w:top w:val="single" w:sz="4" w:space="0" w:color="auto"/>
              <w:left w:val="single" w:sz="4" w:space="0" w:color="auto"/>
              <w:bottom w:val="single" w:sz="4" w:space="0" w:color="auto"/>
              <w:right w:val="single" w:sz="4" w:space="0" w:color="auto"/>
            </w:tcBorders>
            <w:vAlign w:val="center"/>
          </w:tcPr>
          <w:p w14:paraId="6E6B0A29" w14:textId="0BA68AEC" w:rsidR="00C0001D" w:rsidRPr="00C0001D" w:rsidRDefault="00C0001D" w:rsidP="00C0001D">
            <w:pPr>
              <w:pStyle w:val="Style3"/>
              <w:widowControl/>
              <w:tabs>
                <w:tab w:val="left" w:pos="142"/>
              </w:tabs>
              <w:spacing w:line="240" w:lineRule="auto"/>
              <w:ind w:firstLine="0"/>
              <w:contextualSpacing/>
              <w:jc w:val="center"/>
              <w:rPr>
                <w:bCs/>
              </w:rPr>
            </w:pPr>
            <w:r>
              <w:rPr>
                <w:bCs/>
              </w:rPr>
              <w:t>-</w:t>
            </w:r>
          </w:p>
        </w:tc>
        <w:tc>
          <w:tcPr>
            <w:tcW w:w="1417" w:type="dxa"/>
            <w:tcBorders>
              <w:top w:val="single" w:sz="4" w:space="0" w:color="auto"/>
              <w:left w:val="single" w:sz="4" w:space="0" w:color="auto"/>
              <w:bottom w:val="single" w:sz="4" w:space="0" w:color="auto"/>
              <w:right w:val="single" w:sz="4" w:space="0" w:color="auto"/>
            </w:tcBorders>
            <w:vAlign w:val="center"/>
          </w:tcPr>
          <w:p w14:paraId="09E21C56" w14:textId="6F453DDC" w:rsidR="00C0001D" w:rsidRPr="00C0001D" w:rsidRDefault="00C0001D" w:rsidP="00C0001D">
            <w:pPr>
              <w:overflowPunct/>
              <w:autoSpaceDE/>
              <w:autoSpaceDN/>
              <w:adjustRightInd/>
              <w:jc w:val="center"/>
              <w:rPr>
                <w:rFonts w:ascii="Times New Roman" w:hAnsi="Times New Roman"/>
                <w:bCs/>
                <w:sz w:val="24"/>
                <w:szCs w:val="24"/>
                <w:lang w:val="uk-UA" w:eastAsia="zh-CN"/>
              </w:rPr>
            </w:pPr>
            <w:r>
              <w:rPr>
                <w:rFonts w:ascii="Times New Roman" w:hAnsi="Times New Roman"/>
                <w:bCs/>
                <w:sz w:val="24"/>
                <w:szCs w:val="24"/>
                <w:lang w:val="uk-UA" w:eastAsia="zh-CN"/>
              </w:rPr>
              <w:t>-</w:t>
            </w:r>
          </w:p>
        </w:tc>
      </w:tr>
    </w:tbl>
    <w:p w14:paraId="55D57180" w14:textId="7870205A"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00960945" w14:textId="2251FF05" w:rsidR="00D23136" w:rsidRDefault="00D23136" w:rsidP="00021224">
      <w:pPr>
        <w:shd w:val="clear" w:color="auto" w:fill="FFFFFF"/>
        <w:tabs>
          <w:tab w:val="left" w:pos="142"/>
        </w:tabs>
        <w:ind w:firstLine="851"/>
        <w:contextualSpacing/>
        <w:jc w:val="center"/>
        <w:rPr>
          <w:rFonts w:ascii="Times New Roman" w:hAnsi="Times New Roman"/>
          <w:b/>
          <w:spacing w:val="-1"/>
          <w:szCs w:val="28"/>
          <w:lang w:val="uk-UA"/>
        </w:rPr>
      </w:pPr>
    </w:p>
    <w:p w14:paraId="2BF18AFC" w14:textId="77777777" w:rsidR="00BE6EE5" w:rsidRPr="00B517FC" w:rsidRDefault="00BE6EE5" w:rsidP="00021224">
      <w:pPr>
        <w:shd w:val="clear" w:color="auto" w:fill="FFFFFF"/>
        <w:tabs>
          <w:tab w:val="left" w:pos="142"/>
        </w:tabs>
        <w:ind w:firstLine="851"/>
        <w:contextualSpacing/>
        <w:jc w:val="center"/>
        <w:rPr>
          <w:rFonts w:ascii="Times New Roman" w:hAnsi="Times New Roman"/>
          <w:b/>
          <w:spacing w:val="-1"/>
          <w:szCs w:val="28"/>
          <w:lang w:val="uk-UA"/>
        </w:rPr>
      </w:pPr>
    </w:p>
    <w:p w14:paraId="5C0249A0" w14:textId="77777777" w:rsidR="00BB2707" w:rsidRPr="00C62B0C" w:rsidRDefault="00BB2707" w:rsidP="00021224">
      <w:pPr>
        <w:shd w:val="clear" w:color="auto" w:fill="FFFFFF"/>
        <w:tabs>
          <w:tab w:val="left" w:pos="142"/>
        </w:tabs>
        <w:contextualSpacing/>
        <w:jc w:val="center"/>
        <w:rPr>
          <w:rFonts w:ascii="Times New Roman" w:hAnsi="Times New Roman"/>
          <w:bCs/>
          <w:caps/>
          <w:spacing w:val="-1"/>
          <w:szCs w:val="28"/>
        </w:rPr>
      </w:pPr>
      <w:r w:rsidRPr="00C62B0C">
        <w:rPr>
          <w:rFonts w:ascii="Times New Roman" w:hAnsi="Times New Roman"/>
          <w:b/>
          <w:caps/>
          <w:spacing w:val="-1"/>
          <w:szCs w:val="28"/>
        </w:rPr>
        <w:t>7. Строки та етапи виконання Програми</w:t>
      </w:r>
    </w:p>
    <w:p w14:paraId="5ECF59B6" w14:textId="77777777" w:rsidR="00BB2707" w:rsidRPr="00B517FC" w:rsidRDefault="00BB2707" w:rsidP="00021224">
      <w:pPr>
        <w:shd w:val="clear" w:color="auto" w:fill="FFFFFF"/>
        <w:tabs>
          <w:tab w:val="left" w:pos="142"/>
        </w:tabs>
        <w:ind w:firstLine="851"/>
        <w:contextualSpacing/>
        <w:jc w:val="center"/>
        <w:rPr>
          <w:rFonts w:ascii="Times New Roman" w:hAnsi="Times New Roman"/>
          <w:bCs/>
          <w:spacing w:val="-1"/>
          <w:szCs w:val="28"/>
        </w:rPr>
      </w:pPr>
    </w:p>
    <w:p w14:paraId="53B18C1C" w14:textId="0EE2FC38" w:rsidR="00BB2707" w:rsidRPr="00C0001D" w:rsidRDefault="00BB2707" w:rsidP="008E44CA">
      <w:pPr>
        <w:shd w:val="clear" w:color="auto" w:fill="FFFFFF"/>
        <w:tabs>
          <w:tab w:val="left" w:pos="0"/>
          <w:tab w:val="left" w:pos="142"/>
        </w:tabs>
        <w:spacing w:line="360" w:lineRule="auto"/>
        <w:ind w:firstLine="709"/>
        <w:contextualSpacing/>
        <w:jc w:val="both"/>
        <w:rPr>
          <w:rFonts w:ascii="Times New Roman" w:hAnsi="Times New Roman"/>
          <w:bCs/>
          <w:spacing w:val="-1"/>
          <w:szCs w:val="28"/>
          <w:lang w:val="uk-UA"/>
        </w:rPr>
      </w:pPr>
      <w:r w:rsidRPr="00B517FC">
        <w:rPr>
          <w:rFonts w:ascii="Times New Roman" w:hAnsi="Times New Roman"/>
          <w:bCs/>
          <w:spacing w:val="-1"/>
          <w:szCs w:val="28"/>
        </w:rPr>
        <w:t xml:space="preserve">Строк дії Програми – </w:t>
      </w:r>
      <w:r>
        <w:rPr>
          <w:rFonts w:ascii="Times New Roman" w:hAnsi="Times New Roman"/>
          <w:bCs/>
          <w:spacing w:val="-1"/>
          <w:szCs w:val="28"/>
        </w:rPr>
        <w:t>січень</w:t>
      </w:r>
      <w:r w:rsidR="007A37F3">
        <w:rPr>
          <w:rFonts w:ascii="Times New Roman" w:hAnsi="Times New Roman"/>
          <w:bCs/>
          <w:spacing w:val="-1"/>
          <w:szCs w:val="28"/>
          <w:lang w:val="uk-UA"/>
        </w:rPr>
        <w:t xml:space="preserve"> </w:t>
      </w:r>
      <w:r w:rsidRPr="00B517FC">
        <w:rPr>
          <w:rFonts w:ascii="Times New Roman" w:hAnsi="Times New Roman"/>
          <w:bCs/>
          <w:spacing w:val="-1"/>
          <w:szCs w:val="28"/>
        </w:rPr>
        <w:t>202</w:t>
      </w:r>
      <w:r w:rsidR="00BE6EE5">
        <w:rPr>
          <w:rFonts w:ascii="Times New Roman" w:hAnsi="Times New Roman"/>
          <w:bCs/>
          <w:spacing w:val="-1"/>
          <w:szCs w:val="28"/>
          <w:lang w:val="en-US"/>
        </w:rPr>
        <w:t>5</w:t>
      </w:r>
      <w:r>
        <w:rPr>
          <w:rFonts w:ascii="Times New Roman" w:hAnsi="Times New Roman"/>
          <w:bCs/>
          <w:spacing w:val="-1"/>
          <w:szCs w:val="28"/>
        </w:rPr>
        <w:t xml:space="preserve"> -</w:t>
      </w:r>
      <w:r w:rsidRPr="00B517FC">
        <w:rPr>
          <w:rFonts w:ascii="Times New Roman" w:hAnsi="Times New Roman"/>
          <w:bCs/>
          <w:spacing w:val="-1"/>
          <w:szCs w:val="28"/>
        </w:rPr>
        <w:t xml:space="preserve"> грудень 202</w:t>
      </w:r>
      <w:r w:rsidR="00C0001D">
        <w:rPr>
          <w:rFonts w:ascii="Times New Roman" w:hAnsi="Times New Roman"/>
          <w:bCs/>
          <w:spacing w:val="-1"/>
          <w:szCs w:val="28"/>
          <w:lang w:val="uk-UA"/>
        </w:rPr>
        <w:t>8</w:t>
      </w:r>
    </w:p>
    <w:p w14:paraId="5D58E4B6" w14:textId="77777777" w:rsidR="00BB2707" w:rsidRPr="00B517FC" w:rsidRDefault="00BB2707" w:rsidP="008E44CA">
      <w:pPr>
        <w:shd w:val="clear" w:color="auto" w:fill="FFFFFF"/>
        <w:tabs>
          <w:tab w:val="left" w:pos="0"/>
          <w:tab w:val="left" w:pos="142"/>
        </w:tabs>
        <w:spacing w:line="360" w:lineRule="auto"/>
        <w:ind w:firstLine="709"/>
        <w:contextualSpacing/>
        <w:jc w:val="both"/>
        <w:rPr>
          <w:rFonts w:ascii="Times New Roman" w:hAnsi="Times New Roman"/>
          <w:spacing w:val="-1"/>
          <w:szCs w:val="28"/>
        </w:rPr>
      </w:pPr>
      <w:r w:rsidRPr="00B517FC">
        <w:rPr>
          <w:rFonts w:ascii="Times New Roman" w:hAnsi="Times New Roman"/>
          <w:spacing w:val="-1"/>
          <w:szCs w:val="28"/>
        </w:rPr>
        <w:t>Фінансування Програми здійснюється за рахунок коштів (не виключно):</w:t>
      </w:r>
    </w:p>
    <w:p w14:paraId="364B1274"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місцевого бюджету Бучанської міської територіальної громади;</w:t>
      </w:r>
    </w:p>
    <w:p w14:paraId="790FBB09" w14:textId="77777777" w:rsidR="00BB2707" w:rsidRPr="00B517FC" w:rsidRDefault="00BB2707" w:rsidP="008E44CA">
      <w:pPr>
        <w:pStyle w:val="Style2"/>
        <w:widowControl/>
        <w:tabs>
          <w:tab w:val="left" w:pos="0"/>
          <w:tab w:val="left" w:pos="142"/>
        </w:tabs>
        <w:spacing w:line="360" w:lineRule="auto"/>
        <w:ind w:left="567" w:firstLine="709"/>
        <w:contextualSpacing/>
        <w:jc w:val="both"/>
        <w:rPr>
          <w:sz w:val="28"/>
          <w:szCs w:val="28"/>
          <w:lang w:val="uk-UA"/>
        </w:rPr>
      </w:pPr>
      <w:r w:rsidRPr="00B517FC">
        <w:rPr>
          <w:sz w:val="28"/>
          <w:szCs w:val="28"/>
          <w:lang w:val="uk-UA"/>
        </w:rPr>
        <w:t>інших джерел не заборонених законодавством України.</w:t>
      </w:r>
    </w:p>
    <w:p w14:paraId="6B8752BC" w14:textId="77777777" w:rsidR="00BB2707" w:rsidRDefault="00BB2707" w:rsidP="00021224">
      <w:pPr>
        <w:tabs>
          <w:tab w:val="left" w:pos="142"/>
          <w:tab w:val="left" w:pos="709"/>
        </w:tabs>
        <w:spacing w:line="360" w:lineRule="auto"/>
        <w:ind w:firstLine="567"/>
        <w:contextualSpacing/>
        <w:jc w:val="center"/>
        <w:rPr>
          <w:rFonts w:ascii="Times New Roman" w:hAnsi="Times New Roman"/>
          <w:b/>
          <w:bCs/>
          <w:caps/>
          <w:szCs w:val="28"/>
        </w:rPr>
      </w:pPr>
    </w:p>
    <w:p w14:paraId="417DE9E9" w14:textId="77777777" w:rsidR="00BB2707" w:rsidRPr="00C62B0C" w:rsidRDefault="00BB2707" w:rsidP="008E44CA">
      <w:pPr>
        <w:tabs>
          <w:tab w:val="left" w:pos="142"/>
          <w:tab w:val="left" w:pos="709"/>
        </w:tabs>
        <w:ind w:firstLine="567"/>
        <w:contextualSpacing/>
        <w:jc w:val="center"/>
        <w:rPr>
          <w:rFonts w:ascii="Times New Roman" w:hAnsi="Times New Roman"/>
          <w:b/>
          <w:bCs/>
          <w:caps/>
          <w:szCs w:val="28"/>
        </w:rPr>
      </w:pPr>
      <w:r w:rsidRPr="00C62B0C">
        <w:rPr>
          <w:rFonts w:ascii="Times New Roman" w:hAnsi="Times New Roman"/>
          <w:b/>
          <w:bCs/>
          <w:caps/>
          <w:szCs w:val="28"/>
        </w:rPr>
        <w:t>8. Координація та контроль за ходом виконання Програми</w:t>
      </w:r>
    </w:p>
    <w:p w14:paraId="168373FA" w14:textId="77777777" w:rsidR="001F7ACD" w:rsidRDefault="001F7ACD" w:rsidP="00B16577">
      <w:pPr>
        <w:tabs>
          <w:tab w:val="left" w:pos="142"/>
        </w:tabs>
        <w:spacing w:line="360" w:lineRule="auto"/>
        <w:ind w:firstLine="567"/>
        <w:contextualSpacing/>
        <w:jc w:val="both"/>
        <w:rPr>
          <w:rFonts w:ascii="Times New Roman" w:hAnsi="Times New Roman"/>
          <w:szCs w:val="28"/>
          <w:lang w:val="uk-UA"/>
        </w:rPr>
      </w:pPr>
    </w:p>
    <w:p w14:paraId="4C04F99D" w14:textId="77777777" w:rsidR="001F7ACD" w:rsidRPr="00B16577" w:rsidRDefault="001F7ACD" w:rsidP="00B16577">
      <w:pPr>
        <w:spacing w:line="360" w:lineRule="auto"/>
        <w:ind w:firstLine="709"/>
        <w:jc w:val="both"/>
        <w:rPr>
          <w:rFonts w:ascii="Times New Roman" w:hAnsi="Times New Roman"/>
        </w:rPr>
      </w:pPr>
      <w:r w:rsidRPr="00B16577">
        <w:rPr>
          <w:rFonts w:ascii="Times New Roman" w:hAnsi="Times New Roman"/>
        </w:rPr>
        <w:t xml:space="preserve">Головним розпорядником коштів на виконання Програми є Бучанська міська рада. </w:t>
      </w:r>
    </w:p>
    <w:p w14:paraId="75E8D3EC"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0017076A"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E841898"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w:t>
      </w:r>
      <w:r w:rsidRPr="00B16577">
        <w:rPr>
          <w:rFonts w:ascii="Times New Roman" w:hAnsi="Times New Roman"/>
        </w:rPr>
        <w:lastRenderedPageBreak/>
        <w:t xml:space="preserve">стан та результати виконання заходів Програми до відділу економічного розвитку та інвестиції. </w:t>
      </w:r>
    </w:p>
    <w:p w14:paraId="7CB043B4"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68E38A5F" w14:textId="77777777" w:rsidR="004924AE" w:rsidRPr="00B16577" w:rsidRDefault="004924AE" w:rsidP="00B16577">
      <w:pPr>
        <w:spacing w:line="360" w:lineRule="auto"/>
        <w:ind w:firstLine="709"/>
        <w:jc w:val="both"/>
        <w:rPr>
          <w:rFonts w:ascii="Times New Roman" w:hAnsi="Times New Roman"/>
        </w:rPr>
      </w:pPr>
      <w:r w:rsidRPr="00B16577">
        <w:rPr>
          <w:rFonts w:ascii="Times New Roman" w:hAnsi="Times New Roma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14:paraId="7C405173" w14:textId="77777777" w:rsidR="004924AE" w:rsidRDefault="004924AE" w:rsidP="00B16577">
      <w:pPr>
        <w:tabs>
          <w:tab w:val="left" w:pos="142"/>
        </w:tabs>
        <w:spacing w:line="360" w:lineRule="auto"/>
        <w:ind w:firstLine="709"/>
        <w:jc w:val="both"/>
        <w:rPr>
          <w:rFonts w:ascii="Times New Roman" w:hAnsi="Times New Roman"/>
          <w:sz w:val="24"/>
          <w:szCs w:val="24"/>
          <w:lang w:val="uk-UA" w:eastAsia="zh-CN"/>
        </w:rPr>
      </w:pPr>
    </w:p>
    <w:p w14:paraId="4A819B0B" w14:textId="77777777" w:rsidR="004924AE" w:rsidRDefault="004924AE" w:rsidP="00021224">
      <w:pPr>
        <w:tabs>
          <w:tab w:val="left" w:pos="142"/>
        </w:tabs>
        <w:spacing w:line="360" w:lineRule="auto"/>
        <w:ind w:firstLine="567"/>
        <w:jc w:val="both"/>
        <w:rPr>
          <w:rFonts w:ascii="Times New Roman" w:hAnsi="Times New Roman"/>
          <w:sz w:val="24"/>
          <w:szCs w:val="24"/>
          <w:lang w:val="uk-UA" w:eastAsia="zh-CN"/>
        </w:rPr>
      </w:pPr>
    </w:p>
    <w:p w14:paraId="6925CEFC" w14:textId="77777777" w:rsidR="004924AE" w:rsidRDefault="004924AE" w:rsidP="00021224">
      <w:pPr>
        <w:tabs>
          <w:tab w:val="left" w:pos="142"/>
        </w:tabs>
        <w:spacing w:line="360" w:lineRule="auto"/>
        <w:ind w:firstLine="567"/>
        <w:jc w:val="both"/>
        <w:rPr>
          <w:rFonts w:ascii="Times New Roman" w:hAnsi="Times New Roman" w:cstheme="minorBidi"/>
          <w:sz w:val="24"/>
          <w:szCs w:val="24"/>
          <w:lang w:val="uk-UA" w:eastAsia="zh-CN"/>
        </w:rPr>
      </w:pPr>
    </w:p>
    <w:p w14:paraId="1E03A57A" w14:textId="77777777" w:rsidR="00D23136" w:rsidRDefault="00D23136" w:rsidP="00021224">
      <w:pPr>
        <w:shd w:val="clear" w:color="auto" w:fill="FFFFFF"/>
        <w:tabs>
          <w:tab w:val="left" w:pos="142"/>
          <w:tab w:val="left" w:pos="2700"/>
        </w:tabs>
        <w:rPr>
          <w:rFonts w:ascii="Times New Roman" w:hAnsi="Times New Roman"/>
          <w:b/>
          <w:szCs w:val="28"/>
          <w:lang w:val="uk-UA"/>
        </w:rPr>
      </w:pPr>
      <w:r>
        <w:rPr>
          <w:rFonts w:ascii="Times New Roman" w:hAnsi="Times New Roman"/>
          <w:b/>
          <w:bCs/>
          <w:color w:val="000000"/>
          <w:szCs w:val="28"/>
          <w:bdr w:val="none" w:sz="0" w:space="0" w:color="auto" w:frame="1"/>
          <w:lang w:val="uk-UA" w:eastAsia="uk-UA"/>
        </w:rPr>
        <w:t xml:space="preserve">Секретар ради                       </w:t>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r>
      <w:r>
        <w:rPr>
          <w:rFonts w:ascii="Times New Roman" w:hAnsi="Times New Roman"/>
          <w:b/>
          <w:bCs/>
          <w:color w:val="000000"/>
          <w:szCs w:val="28"/>
          <w:bdr w:val="none" w:sz="0" w:space="0" w:color="auto" w:frame="1"/>
          <w:lang w:val="uk-UA" w:eastAsia="uk-UA"/>
        </w:rPr>
        <w:tab/>
        <w:t xml:space="preserve">                     </w:t>
      </w:r>
      <w:r>
        <w:rPr>
          <w:rFonts w:ascii="Times New Roman" w:hAnsi="Times New Roman"/>
          <w:b/>
          <w:szCs w:val="28"/>
          <w:lang w:val="uk-UA"/>
        </w:rPr>
        <w:t>Тарас ШАПРАВСЬКИЙ</w:t>
      </w:r>
    </w:p>
    <w:p w14:paraId="767C162F" w14:textId="16EE5730" w:rsidR="004924AE" w:rsidRDefault="004924AE" w:rsidP="00021224">
      <w:pPr>
        <w:tabs>
          <w:tab w:val="left" w:pos="142"/>
        </w:tabs>
        <w:spacing w:line="240" w:lineRule="atLeast"/>
        <w:jc w:val="both"/>
        <w:rPr>
          <w:rFonts w:ascii="Times New Roman" w:hAnsi="Times New Roman"/>
          <w:bCs/>
          <w:sz w:val="20"/>
        </w:rPr>
      </w:pPr>
    </w:p>
    <w:p w14:paraId="50938BFA" w14:textId="476DDC5C" w:rsidR="00D23136" w:rsidRDefault="00D23136" w:rsidP="00021224">
      <w:pPr>
        <w:tabs>
          <w:tab w:val="left" w:pos="142"/>
        </w:tabs>
        <w:spacing w:line="240" w:lineRule="atLeast"/>
        <w:jc w:val="both"/>
        <w:rPr>
          <w:rFonts w:ascii="Times New Roman" w:hAnsi="Times New Roman"/>
          <w:bCs/>
          <w:sz w:val="20"/>
        </w:rPr>
      </w:pPr>
    </w:p>
    <w:p w14:paraId="5CAB922F" w14:textId="664C97D1" w:rsidR="00D23136" w:rsidRDefault="00D23136" w:rsidP="00021224">
      <w:pPr>
        <w:tabs>
          <w:tab w:val="left" w:pos="142"/>
        </w:tabs>
        <w:spacing w:line="240" w:lineRule="atLeast"/>
        <w:jc w:val="both"/>
        <w:rPr>
          <w:rFonts w:ascii="Times New Roman" w:hAnsi="Times New Roman"/>
          <w:bCs/>
          <w:sz w:val="20"/>
        </w:rPr>
      </w:pPr>
    </w:p>
    <w:p w14:paraId="236908CA" w14:textId="311BF2E7" w:rsidR="00D23136" w:rsidRDefault="00D23136" w:rsidP="00021224">
      <w:pPr>
        <w:tabs>
          <w:tab w:val="left" w:pos="142"/>
        </w:tabs>
        <w:spacing w:line="240" w:lineRule="atLeast"/>
        <w:jc w:val="both"/>
        <w:rPr>
          <w:rFonts w:ascii="Times New Roman" w:hAnsi="Times New Roman"/>
          <w:bCs/>
          <w:sz w:val="20"/>
        </w:rPr>
      </w:pPr>
    </w:p>
    <w:p w14:paraId="184267AE" w14:textId="5B4B7468" w:rsidR="00D23136" w:rsidRDefault="00D23136" w:rsidP="00021224">
      <w:pPr>
        <w:tabs>
          <w:tab w:val="left" w:pos="142"/>
        </w:tabs>
        <w:spacing w:line="240" w:lineRule="atLeast"/>
        <w:jc w:val="both"/>
        <w:rPr>
          <w:rFonts w:ascii="Times New Roman" w:hAnsi="Times New Roman"/>
          <w:bCs/>
          <w:sz w:val="20"/>
        </w:rPr>
      </w:pPr>
    </w:p>
    <w:p w14:paraId="78BDA23A" w14:textId="70664D1D" w:rsidR="00D23136" w:rsidRDefault="00D23136" w:rsidP="00021224">
      <w:pPr>
        <w:tabs>
          <w:tab w:val="left" w:pos="142"/>
        </w:tabs>
        <w:spacing w:line="240" w:lineRule="atLeast"/>
        <w:jc w:val="both"/>
        <w:rPr>
          <w:rFonts w:ascii="Times New Roman" w:hAnsi="Times New Roman"/>
          <w:bCs/>
          <w:sz w:val="20"/>
        </w:rPr>
      </w:pPr>
    </w:p>
    <w:p w14:paraId="1FA9435B" w14:textId="6C28BF40" w:rsidR="00D23136" w:rsidRDefault="00D23136" w:rsidP="00021224">
      <w:pPr>
        <w:tabs>
          <w:tab w:val="left" w:pos="142"/>
        </w:tabs>
        <w:spacing w:line="240" w:lineRule="atLeast"/>
        <w:jc w:val="both"/>
        <w:rPr>
          <w:rFonts w:ascii="Times New Roman" w:hAnsi="Times New Roman"/>
          <w:bCs/>
          <w:sz w:val="20"/>
        </w:rPr>
      </w:pPr>
    </w:p>
    <w:p w14:paraId="723DDE5A" w14:textId="05E323B4" w:rsidR="00D23136" w:rsidRDefault="00D23136" w:rsidP="00021224">
      <w:pPr>
        <w:tabs>
          <w:tab w:val="left" w:pos="142"/>
        </w:tabs>
        <w:spacing w:line="240" w:lineRule="atLeast"/>
        <w:jc w:val="both"/>
        <w:rPr>
          <w:rFonts w:ascii="Times New Roman" w:hAnsi="Times New Roman"/>
          <w:bCs/>
          <w:sz w:val="20"/>
        </w:rPr>
      </w:pPr>
    </w:p>
    <w:p w14:paraId="75DD61EA" w14:textId="7BBF79A9" w:rsidR="00D23136" w:rsidRDefault="00D23136" w:rsidP="00021224">
      <w:pPr>
        <w:tabs>
          <w:tab w:val="left" w:pos="142"/>
        </w:tabs>
        <w:spacing w:line="240" w:lineRule="atLeast"/>
        <w:jc w:val="both"/>
        <w:rPr>
          <w:rFonts w:ascii="Times New Roman" w:hAnsi="Times New Roman"/>
          <w:bCs/>
          <w:sz w:val="20"/>
        </w:rPr>
      </w:pPr>
    </w:p>
    <w:p w14:paraId="7BAB497E" w14:textId="29353ADC" w:rsidR="00D23136" w:rsidRDefault="00D23136" w:rsidP="00021224">
      <w:pPr>
        <w:tabs>
          <w:tab w:val="left" w:pos="142"/>
        </w:tabs>
        <w:spacing w:line="240" w:lineRule="atLeast"/>
        <w:jc w:val="both"/>
        <w:rPr>
          <w:rFonts w:ascii="Times New Roman" w:hAnsi="Times New Roman"/>
          <w:bCs/>
          <w:sz w:val="20"/>
        </w:rPr>
      </w:pPr>
    </w:p>
    <w:p w14:paraId="7A1FD4FF" w14:textId="76BF2E55" w:rsidR="00D23136" w:rsidRDefault="00D23136" w:rsidP="00021224">
      <w:pPr>
        <w:tabs>
          <w:tab w:val="left" w:pos="142"/>
        </w:tabs>
        <w:spacing w:line="240" w:lineRule="atLeast"/>
        <w:jc w:val="both"/>
        <w:rPr>
          <w:rFonts w:ascii="Times New Roman" w:hAnsi="Times New Roman"/>
          <w:bCs/>
          <w:sz w:val="20"/>
        </w:rPr>
      </w:pPr>
    </w:p>
    <w:p w14:paraId="1F616419" w14:textId="45F3A47F" w:rsidR="00D23136" w:rsidRDefault="00D23136" w:rsidP="00021224">
      <w:pPr>
        <w:tabs>
          <w:tab w:val="left" w:pos="142"/>
        </w:tabs>
        <w:spacing w:line="240" w:lineRule="atLeast"/>
        <w:jc w:val="both"/>
        <w:rPr>
          <w:rFonts w:ascii="Times New Roman" w:hAnsi="Times New Roman"/>
          <w:bCs/>
          <w:sz w:val="20"/>
        </w:rPr>
      </w:pPr>
    </w:p>
    <w:p w14:paraId="2EFA83FD" w14:textId="4B096F66" w:rsidR="00D23136" w:rsidRDefault="00D23136" w:rsidP="00021224">
      <w:pPr>
        <w:tabs>
          <w:tab w:val="left" w:pos="142"/>
        </w:tabs>
        <w:spacing w:line="240" w:lineRule="atLeast"/>
        <w:jc w:val="both"/>
        <w:rPr>
          <w:rFonts w:ascii="Times New Roman" w:hAnsi="Times New Roman"/>
          <w:bCs/>
          <w:sz w:val="20"/>
        </w:rPr>
      </w:pPr>
    </w:p>
    <w:p w14:paraId="440387CD" w14:textId="5A575188" w:rsidR="00D23136" w:rsidRDefault="00D23136" w:rsidP="00021224">
      <w:pPr>
        <w:tabs>
          <w:tab w:val="left" w:pos="142"/>
        </w:tabs>
        <w:spacing w:line="240" w:lineRule="atLeast"/>
        <w:jc w:val="both"/>
        <w:rPr>
          <w:rFonts w:ascii="Times New Roman" w:hAnsi="Times New Roman"/>
          <w:bCs/>
          <w:sz w:val="20"/>
        </w:rPr>
      </w:pPr>
    </w:p>
    <w:p w14:paraId="62DFC2D8" w14:textId="32BCF4D0" w:rsidR="00D23136" w:rsidRDefault="00D23136" w:rsidP="00021224">
      <w:pPr>
        <w:tabs>
          <w:tab w:val="left" w:pos="142"/>
        </w:tabs>
        <w:spacing w:line="240" w:lineRule="atLeast"/>
        <w:jc w:val="both"/>
        <w:rPr>
          <w:rFonts w:ascii="Times New Roman" w:hAnsi="Times New Roman"/>
          <w:bCs/>
          <w:sz w:val="20"/>
        </w:rPr>
      </w:pPr>
    </w:p>
    <w:p w14:paraId="6BFE8509" w14:textId="6991DF02" w:rsidR="00D23136" w:rsidRDefault="00D23136" w:rsidP="00021224">
      <w:pPr>
        <w:tabs>
          <w:tab w:val="left" w:pos="142"/>
        </w:tabs>
        <w:spacing w:line="240" w:lineRule="atLeast"/>
        <w:jc w:val="both"/>
        <w:rPr>
          <w:rFonts w:ascii="Times New Roman" w:hAnsi="Times New Roman"/>
          <w:bCs/>
          <w:sz w:val="20"/>
        </w:rPr>
      </w:pPr>
    </w:p>
    <w:p w14:paraId="18A4CF29" w14:textId="77777777" w:rsidR="00D23136" w:rsidRDefault="00D23136" w:rsidP="00021224">
      <w:pPr>
        <w:tabs>
          <w:tab w:val="left" w:pos="142"/>
        </w:tabs>
        <w:spacing w:line="240" w:lineRule="atLeast"/>
        <w:jc w:val="both"/>
        <w:rPr>
          <w:rFonts w:ascii="Times New Roman" w:hAnsi="Times New Roman"/>
          <w:bCs/>
          <w:sz w:val="20"/>
        </w:rPr>
      </w:pPr>
    </w:p>
    <w:p w14:paraId="4EA855EF" w14:textId="352BA4BA" w:rsidR="00D23136" w:rsidRDefault="00D23136" w:rsidP="00021224">
      <w:pPr>
        <w:tabs>
          <w:tab w:val="left" w:pos="142"/>
        </w:tabs>
        <w:spacing w:line="240" w:lineRule="atLeast"/>
        <w:jc w:val="both"/>
        <w:rPr>
          <w:rFonts w:ascii="Times New Roman" w:hAnsi="Times New Roman"/>
          <w:bCs/>
          <w:sz w:val="20"/>
        </w:rPr>
      </w:pPr>
    </w:p>
    <w:p w14:paraId="665B4AC9" w14:textId="708BCF8D" w:rsidR="00D23136" w:rsidRDefault="00D23136" w:rsidP="00021224">
      <w:pPr>
        <w:tabs>
          <w:tab w:val="left" w:pos="142"/>
        </w:tabs>
        <w:spacing w:line="240" w:lineRule="atLeast"/>
        <w:jc w:val="both"/>
        <w:rPr>
          <w:rFonts w:ascii="Times New Roman" w:hAnsi="Times New Roman"/>
          <w:bCs/>
          <w:sz w:val="20"/>
        </w:rPr>
      </w:pPr>
    </w:p>
    <w:p w14:paraId="3EA64E82" w14:textId="2EAC49B6" w:rsidR="00D23136" w:rsidRDefault="00D23136" w:rsidP="00021224">
      <w:pPr>
        <w:tabs>
          <w:tab w:val="left" w:pos="142"/>
        </w:tabs>
        <w:spacing w:line="240" w:lineRule="atLeast"/>
        <w:jc w:val="both"/>
        <w:rPr>
          <w:rFonts w:ascii="Times New Roman" w:hAnsi="Times New Roman"/>
          <w:bCs/>
          <w:sz w:val="20"/>
        </w:rPr>
      </w:pPr>
    </w:p>
    <w:p w14:paraId="2294A08A" w14:textId="534C606C" w:rsidR="00D23136" w:rsidRDefault="00D23136" w:rsidP="00021224">
      <w:pPr>
        <w:tabs>
          <w:tab w:val="left" w:pos="142"/>
        </w:tabs>
        <w:spacing w:line="240" w:lineRule="atLeast"/>
        <w:jc w:val="both"/>
        <w:rPr>
          <w:rFonts w:ascii="Times New Roman" w:hAnsi="Times New Roman"/>
          <w:bCs/>
          <w:sz w:val="20"/>
        </w:rPr>
      </w:pPr>
    </w:p>
    <w:p w14:paraId="4A446AC4" w14:textId="77777777" w:rsidR="00C0001D"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 xml:space="preserve">Начальник управління </w:t>
      </w:r>
    </w:p>
    <w:p w14:paraId="2502901C" w14:textId="6E5F557D" w:rsidR="00C0001D" w:rsidRDefault="00D23136" w:rsidP="00021224">
      <w:pPr>
        <w:tabs>
          <w:tab w:val="left" w:pos="142"/>
        </w:tabs>
        <w:jc w:val="both"/>
        <w:rPr>
          <w:rFonts w:ascii="Times New Roman" w:hAnsi="Times New Roman"/>
          <w:bCs/>
          <w:sz w:val="24"/>
          <w:szCs w:val="24"/>
          <w:lang w:val="uk-UA"/>
        </w:rPr>
      </w:pPr>
      <w:r>
        <w:rPr>
          <w:rFonts w:ascii="Times New Roman" w:hAnsi="Times New Roman"/>
          <w:bCs/>
          <w:sz w:val="24"/>
          <w:szCs w:val="24"/>
          <w:lang w:val="uk-UA"/>
        </w:rPr>
        <w:t>житлово-комунального</w:t>
      </w:r>
    </w:p>
    <w:p w14:paraId="75821F02" w14:textId="7063948D" w:rsidR="000F0923" w:rsidRPr="00C0001D" w:rsidRDefault="00D23136" w:rsidP="00C0001D">
      <w:pPr>
        <w:tabs>
          <w:tab w:val="left" w:pos="142"/>
        </w:tabs>
        <w:jc w:val="both"/>
        <w:rPr>
          <w:rFonts w:ascii="Times New Roman" w:hAnsi="Times New Roman"/>
          <w:bCs/>
          <w:sz w:val="24"/>
          <w:szCs w:val="24"/>
          <w:lang w:val="uk-UA"/>
        </w:rPr>
      </w:pPr>
      <w:r>
        <w:rPr>
          <w:rFonts w:ascii="Times New Roman" w:hAnsi="Times New Roman"/>
          <w:bCs/>
          <w:sz w:val="24"/>
          <w:szCs w:val="24"/>
          <w:lang w:val="uk-UA"/>
        </w:rPr>
        <w:t>господарства та благоустрою</w:t>
      </w:r>
      <w:r w:rsidR="00C0001D">
        <w:rPr>
          <w:rFonts w:ascii="Times New Roman" w:hAnsi="Times New Roman"/>
          <w:bCs/>
          <w:sz w:val="24"/>
          <w:szCs w:val="24"/>
          <w:lang w:val="uk-UA"/>
        </w:rPr>
        <w:t xml:space="preserve">                                                                     Євген НОВОШИНСЬКИЙ</w:t>
      </w:r>
    </w:p>
    <w:sectPr w:rsidR="000F0923" w:rsidRPr="00C0001D" w:rsidSect="00021224">
      <w:pgSz w:w="11906" w:h="16838" w:code="9"/>
      <w:pgMar w:top="567"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DAE23"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18"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9"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0"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1145465094">
    <w:abstractNumId w:val="2"/>
  </w:num>
  <w:num w:numId="2" w16cid:durableId="913248457">
    <w:abstractNumId w:val="0"/>
  </w:num>
  <w:num w:numId="3" w16cid:durableId="434251479">
    <w:abstractNumId w:val="1"/>
  </w:num>
  <w:num w:numId="4" w16cid:durableId="20594618">
    <w:abstractNumId w:val="19"/>
  </w:num>
  <w:num w:numId="5" w16cid:durableId="7401793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3998937">
    <w:abstractNumId w:val="6"/>
  </w:num>
  <w:num w:numId="7" w16cid:durableId="14018286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7997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2502289">
    <w:abstractNumId w:val="2"/>
    <w:lvlOverride w:ilvl="0">
      <w:startOverride w:val="1"/>
    </w:lvlOverride>
  </w:num>
  <w:num w:numId="10" w16cid:durableId="14515869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187793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23815">
    <w:abstractNumId w:val="10"/>
  </w:num>
  <w:num w:numId="13" w16cid:durableId="713772623">
    <w:abstractNumId w:val="18"/>
  </w:num>
  <w:num w:numId="14" w16cid:durableId="544487131">
    <w:abstractNumId w:val="8"/>
  </w:num>
  <w:num w:numId="15" w16cid:durableId="696540326">
    <w:abstractNumId w:val="9"/>
  </w:num>
  <w:num w:numId="16" w16cid:durableId="129328113">
    <w:abstractNumId w:val="11"/>
  </w:num>
  <w:num w:numId="17" w16cid:durableId="1233588982">
    <w:abstractNumId w:val="16"/>
  </w:num>
  <w:num w:numId="18" w16cid:durableId="163321790">
    <w:abstractNumId w:val="3"/>
  </w:num>
  <w:num w:numId="19" w16cid:durableId="193732161">
    <w:abstractNumId w:val="13"/>
  </w:num>
  <w:num w:numId="20" w16cid:durableId="1211958814">
    <w:abstractNumId w:val="14"/>
  </w:num>
  <w:num w:numId="21" w16cid:durableId="1610971870">
    <w:abstractNumId w:val="20"/>
  </w:num>
  <w:num w:numId="22" w16cid:durableId="19256489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74059090">
    <w:abstractNumId w:val="15"/>
  </w:num>
  <w:num w:numId="24" w16cid:durableId="511382643">
    <w:abstractNumId w:val="7"/>
  </w:num>
  <w:num w:numId="25" w16cid:durableId="16884828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21224"/>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14F27"/>
    <w:rsid w:val="00121385"/>
    <w:rsid w:val="00134411"/>
    <w:rsid w:val="00137094"/>
    <w:rsid w:val="001452AB"/>
    <w:rsid w:val="00145D22"/>
    <w:rsid w:val="0014747F"/>
    <w:rsid w:val="00152309"/>
    <w:rsid w:val="00152407"/>
    <w:rsid w:val="001568F1"/>
    <w:rsid w:val="00156DFE"/>
    <w:rsid w:val="001658F0"/>
    <w:rsid w:val="00167234"/>
    <w:rsid w:val="00167C5F"/>
    <w:rsid w:val="001716C0"/>
    <w:rsid w:val="00172625"/>
    <w:rsid w:val="00175DCB"/>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1F7ACD"/>
    <w:rsid w:val="0020118C"/>
    <w:rsid w:val="00207473"/>
    <w:rsid w:val="00212C0B"/>
    <w:rsid w:val="00214FD2"/>
    <w:rsid w:val="00216824"/>
    <w:rsid w:val="00216E39"/>
    <w:rsid w:val="00217F09"/>
    <w:rsid w:val="00221C9E"/>
    <w:rsid w:val="00224994"/>
    <w:rsid w:val="00224CEF"/>
    <w:rsid w:val="00227A30"/>
    <w:rsid w:val="00230BE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1FEE"/>
    <w:rsid w:val="002A2A08"/>
    <w:rsid w:val="002B44A3"/>
    <w:rsid w:val="002C153A"/>
    <w:rsid w:val="002C2420"/>
    <w:rsid w:val="002C323E"/>
    <w:rsid w:val="002C3662"/>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87A06"/>
    <w:rsid w:val="00395041"/>
    <w:rsid w:val="003A10F2"/>
    <w:rsid w:val="003A1A3B"/>
    <w:rsid w:val="003A3644"/>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198A"/>
    <w:rsid w:val="003F4BD3"/>
    <w:rsid w:val="003F4DE6"/>
    <w:rsid w:val="003F5679"/>
    <w:rsid w:val="003F6479"/>
    <w:rsid w:val="00401C97"/>
    <w:rsid w:val="004021AE"/>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6C7F"/>
    <w:rsid w:val="0047197A"/>
    <w:rsid w:val="00473909"/>
    <w:rsid w:val="0047565A"/>
    <w:rsid w:val="00484289"/>
    <w:rsid w:val="00485304"/>
    <w:rsid w:val="004853FC"/>
    <w:rsid w:val="00485DC0"/>
    <w:rsid w:val="00486EAF"/>
    <w:rsid w:val="00487D04"/>
    <w:rsid w:val="004918D3"/>
    <w:rsid w:val="004924AE"/>
    <w:rsid w:val="004960A8"/>
    <w:rsid w:val="004B111E"/>
    <w:rsid w:val="004B1585"/>
    <w:rsid w:val="004B48B9"/>
    <w:rsid w:val="004C3155"/>
    <w:rsid w:val="004C6297"/>
    <w:rsid w:val="004C7343"/>
    <w:rsid w:val="004D1A80"/>
    <w:rsid w:val="004D42CC"/>
    <w:rsid w:val="004D5802"/>
    <w:rsid w:val="004E03F6"/>
    <w:rsid w:val="004E163B"/>
    <w:rsid w:val="004E1C91"/>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17A5"/>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0142"/>
    <w:rsid w:val="006727F6"/>
    <w:rsid w:val="006765DE"/>
    <w:rsid w:val="006876B8"/>
    <w:rsid w:val="00690455"/>
    <w:rsid w:val="00690D54"/>
    <w:rsid w:val="00691AB3"/>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44"/>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E44CA"/>
    <w:rsid w:val="008F75A8"/>
    <w:rsid w:val="00902215"/>
    <w:rsid w:val="00904536"/>
    <w:rsid w:val="00913639"/>
    <w:rsid w:val="00913E2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C7376"/>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6AD"/>
    <w:rsid w:val="00AB1FEA"/>
    <w:rsid w:val="00AC0689"/>
    <w:rsid w:val="00AC3B7A"/>
    <w:rsid w:val="00AC4224"/>
    <w:rsid w:val="00AD0499"/>
    <w:rsid w:val="00AD1AE0"/>
    <w:rsid w:val="00AD44FC"/>
    <w:rsid w:val="00AD65FF"/>
    <w:rsid w:val="00AE357C"/>
    <w:rsid w:val="00AE3D0D"/>
    <w:rsid w:val="00AE646A"/>
    <w:rsid w:val="00AE7DF9"/>
    <w:rsid w:val="00AF1F1A"/>
    <w:rsid w:val="00AF2B5C"/>
    <w:rsid w:val="00B0202A"/>
    <w:rsid w:val="00B07FE3"/>
    <w:rsid w:val="00B130FB"/>
    <w:rsid w:val="00B16577"/>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6366"/>
    <w:rsid w:val="00BE07F8"/>
    <w:rsid w:val="00BE0A88"/>
    <w:rsid w:val="00BE4CD0"/>
    <w:rsid w:val="00BE6EE5"/>
    <w:rsid w:val="00BF02BC"/>
    <w:rsid w:val="00BF472E"/>
    <w:rsid w:val="00BF4C1B"/>
    <w:rsid w:val="00C0001D"/>
    <w:rsid w:val="00C01BD7"/>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032B2"/>
    <w:rsid w:val="00D054D4"/>
    <w:rsid w:val="00D13E59"/>
    <w:rsid w:val="00D165B1"/>
    <w:rsid w:val="00D23136"/>
    <w:rsid w:val="00D2469A"/>
    <w:rsid w:val="00D26AF3"/>
    <w:rsid w:val="00D3299F"/>
    <w:rsid w:val="00D34B63"/>
    <w:rsid w:val="00D40A61"/>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6127"/>
    <w:rsid w:val="00DD0AB4"/>
    <w:rsid w:val="00DD2CFB"/>
    <w:rsid w:val="00DD3B5D"/>
    <w:rsid w:val="00DD5830"/>
    <w:rsid w:val="00DD7098"/>
    <w:rsid w:val="00DF187F"/>
    <w:rsid w:val="00DF1BAD"/>
    <w:rsid w:val="00DF3B0D"/>
    <w:rsid w:val="00E04A09"/>
    <w:rsid w:val="00E10952"/>
    <w:rsid w:val="00E11922"/>
    <w:rsid w:val="00E12CA1"/>
    <w:rsid w:val="00E2053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22C6"/>
    <w:rsid w:val="00E7444C"/>
    <w:rsid w:val="00E75426"/>
    <w:rsid w:val="00E75F0E"/>
    <w:rsid w:val="00E857F2"/>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130251618">
      <w:bodyDiv w:val="1"/>
      <w:marLeft w:val="0"/>
      <w:marRight w:val="0"/>
      <w:marTop w:val="0"/>
      <w:marBottom w:val="0"/>
      <w:divBdr>
        <w:top w:val="none" w:sz="0" w:space="0" w:color="auto"/>
        <w:left w:val="none" w:sz="0" w:space="0" w:color="auto"/>
        <w:bottom w:val="none" w:sz="0" w:space="0" w:color="auto"/>
        <w:right w:val="none" w:sz="0" w:space="0" w:color="auto"/>
      </w:divBdr>
    </w:div>
    <w:div w:id="228805467">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7748744">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276252293">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1616</Words>
  <Characters>12655</Characters>
  <Application>Microsoft Office Word</Application>
  <DocSecurity>0</DocSecurity>
  <Lines>105</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3</cp:revision>
  <cp:lastPrinted>2025-04-09T04:50:00Z</cp:lastPrinted>
  <dcterms:created xsi:type="dcterms:W3CDTF">2025-11-28T13:57:00Z</dcterms:created>
  <dcterms:modified xsi:type="dcterms:W3CDTF">2025-11-28T13:57:00Z</dcterms:modified>
</cp:coreProperties>
</file>